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754C" w:rsidRPr="00B07FD2" w:rsidRDefault="001F754C" w:rsidP="001F754C">
      <w:pPr>
        <w:pStyle w:val="Name"/>
        <w:jc w:val="right"/>
        <w:rPr>
          <w:rFonts w:ascii="Calibri" w:hAnsi="Calibri" w:cs="Calibri"/>
          <w:color w:val="4F6228" w:themeColor="accent3" w:themeShade="80"/>
          <w:sz w:val="36"/>
          <w:szCs w:val="36"/>
        </w:rPr>
      </w:pPr>
      <w:r w:rsidRPr="00B07FD2">
        <w:rPr>
          <w:rFonts w:ascii="Calibri" w:hAnsi="Calibri" w:cs="Calibri"/>
          <w:b w:val="0"/>
          <w:noProof/>
          <w:color w:val="4F6228" w:themeColor="accent3" w:themeShade="80"/>
          <w:sz w:val="36"/>
          <w:szCs w:val="36"/>
          <w:lang w:val="es-CO" w:eastAsia="es-CO"/>
        </w:rPr>
        <w:drawing>
          <wp:anchor distT="0" distB="0" distL="114300" distR="114300" simplePos="0" relativeHeight="251658240" behindDoc="1" locked="0" layoutInCell="1" allowOverlap="1" wp14:anchorId="0AD41537" wp14:editId="053E9F93">
            <wp:simplePos x="0" y="0"/>
            <wp:positionH relativeFrom="column">
              <wp:posOffset>2540</wp:posOffset>
            </wp:positionH>
            <wp:positionV relativeFrom="paragraph">
              <wp:posOffset>-635</wp:posOffset>
            </wp:positionV>
            <wp:extent cx="2000885" cy="1271270"/>
            <wp:effectExtent l="0" t="0" r="0" b="5080"/>
            <wp:wrapTight wrapText="bothSides">
              <wp:wrapPolygon edited="0">
                <wp:start x="0" y="0"/>
                <wp:lineTo x="0" y="19421"/>
                <wp:lineTo x="3085" y="21363"/>
                <wp:lineTo x="3290" y="21363"/>
                <wp:lineTo x="7198" y="21363"/>
                <wp:lineTo x="9666" y="20715"/>
                <wp:lineTo x="19742" y="16184"/>
                <wp:lineTo x="21387" y="14565"/>
                <wp:lineTo x="21387" y="4208"/>
                <wp:lineTo x="10282" y="0"/>
                <wp:lineTo x="0" y="0"/>
              </wp:wrapPolygon>
            </wp:wrapTight>
            <wp:docPr id="2" name="Imagen 2" descr="F:\printed\escudo 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printed\escudo horizontal.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00885" cy="1271270"/>
                    </a:xfrm>
                    <a:prstGeom prst="rect">
                      <a:avLst/>
                    </a:prstGeom>
                    <a:noFill/>
                    <a:ln>
                      <a:noFill/>
                    </a:ln>
                  </pic:spPr>
                </pic:pic>
              </a:graphicData>
            </a:graphic>
            <wp14:sizeRelH relativeFrom="page">
              <wp14:pctWidth>0</wp14:pctWidth>
            </wp14:sizeRelH>
            <wp14:sizeRelV relativeFrom="page">
              <wp14:pctHeight>0</wp14:pctHeight>
            </wp14:sizeRelV>
          </wp:anchor>
        </w:drawing>
      </w:r>
      <w:r w:rsidR="00B102CA" w:rsidRPr="00B07FD2">
        <w:rPr>
          <w:rFonts w:ascii="Calibri" w:hAnsi="Calibri" w:cs="Calibri"/>
          <w:color w:val="4F6228" w:themeColor="accent3" w:themeShade="80"/>
          <w:sz w:val="36"/>
          <w:szCs w:val="36"/>
        </w:rPr>
        <w:t>Preprimary Section</w:t>
      </w:r>
      <w:r w:rsidR="008D61A1" w:rsidRPr="00B07FD2">
        <w:rPr>
          <w:rFonts w:ascii="Calibri" w:hAnsi="Calibri" w:cs="Calibri"/>
          <w:color w:val="4F6228" w:themeColor="accent3" w:themeShade="80"/>
          <w:sz w:val="36"/>
          <w:szCs w:val="36"/>
        </w:rPr>
        <w:t xml:space="preserve"> </w:t>
      </w:r>
      <w:r w:rsidR="00B07FD2">
        <w:rPr>
          <w:rFonts w:ascii="Calibri" w:hAnsi="Calibri" w:cs="Calibri"/>
          <w:color w:val="4F6228" w:themeColor="accent3" w:themeShade="80"/>
          <w:sz w:val="36"/>
          <w:szCs w:val="36"/>
        </w:rPr>
        <w:t xml:space="preserve">      </w:t>
      </w:r>
      <w:r w:rsidR="00CE7C1B" w:rsidRPr="00B07FD2">
        <w:rPr>
          <w:rFonts w:ascii="Calibri" w:hAnsi="Calibri" w:cs="Calibri"/>
          <w:color w:val="4F6228" w:themeColor="accent3" w:themeShade="80"/>
          <w:sz w:val="36"/>
          <w:szCs w:val="36"/>
        </w:rPr>
        <w:t>Coordinat</w:t>
      </w:r>
      <w:r w:rsidRPr="00B07FD2">
        <w:rPr>
          <w:rFonts w:ascii="Calibri" w:hAnsi="Calibri" w:cs="Calibri"/>
          <w:color w:val="4F6228" w:themeColor="accent3" w:themeShade="80"/>
          <w:sz w:val="36"/>
          <w:szCs w:val="36"/>
        </w:rPr>
        <w:t xml:space="preserve">ion Team </w:t>
      </w:r>
    </w:p>
    <w:p w:rsidR="001F754C" w:rsidRPr="00B07FD2" w:rsidRDefault="00810747" w:rsidP="001F754C">
      <w:pPr>
        <w:pStyle w:val="Name"/>
        <w:jc w:val="right"/>
        <w:rPr>
          <w:rFonts w:ascii="Calibri" w:hAnsi="Calibri" w:cs="Calibri"/>
          <w:sz w:val="36"/>
          <w:szCs w:val="36"/>
        </w:rPr>
      </w:pPr>
      <w:r w:rsidRPr="00B07FD2">
        <w:rPr>
          <w:rFonts w:ascii="Calibri" w:hAnsi="Calibri" w:cs="Calibri"/>
          <w:sz w:val="36"/>
          <w:szCs w:val="36"/>
        </w:rPr>
        <w:t>Meeting Minutes</w:t>
      </w:r>
    </w:p>
    <w:sdt>
      <w:sdtPr>
        <w:rPr>
          <w:rFonts w:ascii="Calibri" w:hAnsi="Calibri" w:cs="Calibri"/>
          <w:b/>
          <w:color w:val="FF0000"/>
          <w:sz w:val="36"/>
          <w:szCs w:val="36"/>
          <w:lang w:val="es-CO"/>
        </w:rPr>
        <w:alias w:val="Date"/>
        <w:tag w:val="Date"/>
        <w:id w:val="83643536"/>
        <w:placeholder>
          <w:docPart w:val="9886AC8D05134A7AB325014B21B5F74C"/>
        </w:placeholder>
        <w:date w:fullDate="2013-08-23T00:00:00Z">
          <w:dateFormat w:val="MMMM d, yyyy"/>
          <w:lid w:val="en-US"/>
          <w:storeMappedDataAs w:val="dateTime"/>
          <w:calendar w:val="gregorian"/>
        </w:date>
      </w:sdtPr>
      <w:sdtEndPr/>
      <w:sdtContent>
        <w:p w:rsidR="00810747" w:rsidRPr="00CD3472" w:rsidRDefault="00502695" w:rsidP="001F754C">
          <w:pPr>
            <w:pStyle w:val="Heading1"/>
            <w:jc w:val="right"/>
            <w:rPr>
              <w:b/>
              <w:color w:val="4F6228" w:themeColor="accent3" w:themeShade="80"/>
              <w:sz w:val="24"/>
            </w:rPr>
          </w:pPr>
          <w:r>
            <w:rPr>
              <w:rFonts w:ascii="Calibri" w:hAnsi="Calibri" w:cs="Calibri"/>
              <w:b/>
              <w:color w:val="FF0000"/>
              <w:sz w:val="36"/>
              <w:szCs w:val="36"/>
            </w:rPr>
            <w:t>August 23, 2013</w:t>
          </w:r>
        </w:p>
      </w:sdtContent>
    </w:sdt>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136"/>
        <w:gridCol w:w="6504"/>
      </w:tblGrid>
      <w:tr w:rsidR="008723BB" w:rsidRPr="00CD3472" w:rsidTr="00B102CA">
        <w:tc>
          <w:tcPr>
            <w:tcW w:w="2136" w:type="dxa"/>
            <w:tcBorders>
              <w:bottom w:val="single" w:sz="4" w:space="0" w:color="auto"/>
            </w:tcBorders>
          </w:tcPr>
          <w:p w:rsidR="008723BB" w:rsidRPr="00CD3472" w:rsidRDefault="008723BB" w:rsidP="00CC0C1E">
            <w:pPr>
              <w:tabs>
                <w:tab w:val="left" w:pos="1620"/>
              </w:tabs>
            </w:pPr>
          </w:p>
        </w:tc>
        <w:tc>
          <w:tcPr>
            <w:tcW w:w="6504" w:type="dxa"/>
            <w:tcBorders>
              <w:bottom w:val="single" w:sz="4" w:space="0" w:color="auto"/>
            </w:tcBorders>
          </w:tcPr>
          <w:p w:rsidR="008723BB" w:rsidRPr="00CD3472" w:rsidRDefault="008723BB" w:rsidP="008723BB"/>
        </w:tc>
      </w:tr>
    </w:tbl>
    <w:p w:rsidR="00A0230E" w:rsidRDefault="00A0230E" w:rsidP="00A0230E">
      <w:pPr>
        <w:pStyle w:val="Heading2"/>
        <w:numPr>
          <w:ilvl w:val="0"/>
          <w:numId w:val="0"/>
        </w:numPr>
        <w:spacing w:before="0" w:after="0"/>
        <w:jc w:val="both"/>
        <w:rPr>
          <w:i/>
          <w:color w:val="4F6228" w:themeColor="accent3" w:themeShade="80"/>
          <w:sz w:val="24"/>
          <w:lang w:val="es-CO"/>
        </w:rPr>
      </w:pPr>
    </w:p>
    <w:p w:rsidR="004667B2" w:rsidRDefault="00A0230E" w:rsidP="00A0230E">
      <w:pPr>
        <w:pStyle w:val="Heading2"/>
        <w:numPr>
          <w:ilvl w:val="0"/>
          <w:numId w:val="0"/>
        </w:numPr>
        <w:spacing w:before="0" w:after="0"/>
        <w:jc w:val="both"/>
        <w:rPr>
          <w:i/>
          <w:color w:val="4F6228" w:themeColor="accent3" w:themeShade="80"/>
          <w:sz w:val="24"/>
          <w:lang w:val="es-CO"/>
        </w:rPr>
      </w:pPr>
      <w:r>
        <w:rPr>
          <w:i/>
          <w:color w:val="4F6228" w:themeColor="accent3" w:themeShade="80"/>
          <w:sz w:val="24"/>
          <w:lang w:val="es-CO"/>
        </w:rPr>
        <w:t>Participa</w:t>
      </w:r>
      <w:r w:rsidR="004667B2">
        <w:rPr>
          <w:i/>
          <w:color w:val="4F6228" w:themeColor="accent3" w:themeShade="80"/>
          <w:sz w:val="24"/>
          <w:lang w:val="es-CO"/>
        </w:rPr>
        <w:t>ntes:</w:t>
      </w:r>
    </w:p>
    <w:p w:rsidR="00A0230E" w:rsidRPr="00A0230E" w:rsidRDefault="00A0230E" w:rsidP="00A0230E">
      <w:pPr>
        <w:pStyle w:val="Heading2"/>
        <w:numPr>
          <w:ilvl w:val="0"/>
          <w:numId w:val="0"/>
        </w:numPr>
        <w:spacing w:before="0" w:after="0"/>
        <w:rPr>
          <w:b w:val="0"/>
          <w:i/>
          <w:szCs w:val="20"/>
          <w:lang w:val="es-CO"/>
        </w:rPr>
      </w:pPr>
      <w:r w:rsidRPr="00A0230E">
        <w:rPr>
          <w:b w:val="0"/>
          <w:i/>
          <w:szCs w:val="20"/>
          <w:lang w:val="es-CO"/>
        </w:rPr>
        <w:t xml:space="preserve">Claudia Fayad, Jefe de Sección </w:t>
      </w:r>
      <w:r w:rsidRPr="00A0230E">
        <w:rPr>
          <w:b w:val="0"/>
          <w:i/>
          <w:szCs w:val="20"/>
          <w:lang w:val="es-CO"/>
        </w:rPr>
        <w:tab/>
      </w:r>
      <w:r w:rsidRPr="00A0230E">
        <w:rPr>
          <w:b w:val="0"/>
          <w:i/>
          <w:szCs w:val="20"/>
          <w:lang w:val="es-CO"/>
        </w:rPr>
        <w:tab/>
        <w:t xml:space="preserve">    </w:t>
      </w:r>
      <w:r>
        <w:rPr>
          <w:b w:val="0"/>
          <w:i/>
          <w:szCs w:val="20"/>
          <w:lang w:val="es-CO"/>
        </w:rPr>
        <w:tab/>
      </w:r>
      <w:r>
        <w:rPr>
          <w:b w:val="0"/>
          <w:i/>
          <w:szCs w:val="20"/>
          <w:lang w:val="es-CO"/>
        </w:rPr>
        <w:tab/>
        <w:t xml:space="preserve">    </w:t>
      </w:r>
      <w:r w:rsidRPr="00A0230E">
        <w:rPr>
          <w:b w:val="0"/>
          <w:i/>
          <w:szCs w:val="20"/>
          <w:lang w:val="es-CO"/>
        </w:rPr>
        <w:t>Sidey Viedman, Asistente de Sección</w:t>
      </w:r>
    </w:p>
    <w:p w:rsidR="00864418" w:rsidRDefault="004667B2" w:rsidP="00A0230E">
      <w:pPr>
        <w:pStyle w:val="Heading2"/>
        <w:numPr>
          <w:ilvl w:val="0"/>
          <w:numId w:val="0"/>
        </w:numPr>
        <w:spacing w:before="0" w:after="0"/>
        <w:rPr>
          <w:b w:val="0"/>
          <w:i/>
          <w:szCs w:val="20"/>
          <w:lang w:val="es-CO"/>
        </w:rPr>
      </w:pPr>
      <w:r w:rsidRPr="00A0230E">
        <w:rPr>
          <w:b w:val="0"/>
          <w:i/>
          <w:szCs w:val="20"/>
          <w:lang w:val="es-CO"/>
        </w:rPr>
        <w:t xml:space="preserve">Flor Herrera, </w:t>
      </w:r>
      <w:r w:rsidR="00A0230E" w:rsidRPr="00A0230E">
        <w:rPr>
          <w:b w:val="0"/>
          <w:i/>
          <w:szCs w:val="20"/>
          <w:lang w:val="es-CO"/>
        </w:rPr>
        <w:t xml:space="preserve">Coordinadora </w:t>
      </w:r>
      <w:r w:rsidR="00A0230E">
        <w:rPr>
          <w:b w:val="0"/>
          <w:i/>
          <w:szCs w:val="20"/>
          <w:lang w:val="es-CO"/>
        </w:rPr>
        <w:t xml:space="preserve">de </w:t>
      </w:r>
      <w:r w:rsidR="00A0230E" w:rsidRPr="00A0230E">
        <w:rPr>
          <w:b w:val="0"/>
          <w:i/>
          <w:szCs w:val="20"/>
          <w:lang w:val="es-CO"/>
        </w:rPr>
        <w:t xml:space="preserve">Prekinder                      </w:t>
      </w:r>
      <w:r w:rsidR="00A0230E">
        <w:rPr>
          <w:b w:val="0"/>
          <w:i/>
          <w:szCs w:val="20"/>
          <w:lang w:val="es-CO"/>
        </w:rPr>
        <w:t xml:space="preserve">   </w:t>
      </w:r>
      <w:r w:rsidRPr="00A0230E">
        <w:rPr>
          <w:b w:val="0"/>
          <w:i/>
          <w:szCs w:val="20"/>
          <w:lang w:val="es-CO"/>
        </w:rPr>
        <w:t>Adriana Yepes</w:t>
      </w:r>
      <w:r w:rsidR="00A0230E" w:rsidRPr="00A0230E">
        <w:rPr>
          <w:b w:val="0"/>
          <w:i/>
          <w:szCs w:val="20"/>
          <w:lang w:val="es-CO"/>
        </w:rPr>
        <w:t>,</w:t>
      </w:r>
      <w:r w:rsidR="00A0230E">
        <w:rPr>
          <w:b w:val="0"/>
          <w:i/>
          <w:szCs w:val="20"/>
          <w:lang w:val="es-CO"/>
        </w:rPr>
        <w:t xml:space="preserve"> </w:t>
      </w:r>
      <w:r w:rsidR="00A0230E" w:rsidRPr="00A0230E">
        <w:rPr>
          <w:b w:val="0"/>
          <w:i/>
          <w:szCs w:val="20"/>
          <w:lang w:val="es-CO"/>
        </w:rPr>
        <w:t xml:space="preserve">Coordinadora </w:t>
      </w:r>
      <w:r w:rsidR="00A0230E">
        <w:rPr>
          <w:b w:val="0"/>
          <w:i/>
          <w:szCs w:val="20"/>
          <w:lang w:val="es-CO"/>
        </w:rPr>
        <w:t xml:space="preserve">de </w:t>
      </w:r>
      <w:r w:rsidR="00A0230E" w:rsidRPr="00A0230E">
        <w:rPr>
          <w:b w:val="0"/>
          <w:i/>
          <w:szCs w:val="20"/>
          <w:lang w:val="es-CO"/>
        </w:rPr>
        <w:t>Lengua</w:t>
      </w:r>
    </w:p>
    <w:p w:rsidR="00910553" w:rsidRDefault="00910553" w:rsidP="00910553">
      <w:pPr>
        <w:rPr>
          <w:i/>
          <w:lang w:val="es-CO"/>
        </w:rPr>
      </w:pPr>
      <w:r w:rsidRPr="00910553">
        <w:rPr>
          <w:i/>
          <w:lang w:val="es-CO"/>
        </w:rPr>
        <w:t>Carmen Elvira Cabal, Coordinadora de Matemática</w:t>
      </w:r>
      <w:r>
        <w:rPr>
          <w:i/>
          <w:lang w:val="es-CO"/>
        </w:rPr>
        <w:t xml:space="preserve">     </w:t>
      </w:r>
      <w:r w:rsidRPr="00910553">
        <w:rPr>
          <w:i/>
          <w:lang w:val="es-CO"/>
        </w:rPr>
        <w:t>Vicente Medina, Coordinador de Ed. Física</w:t>
      </w:r>
    </w:p>
    <w:p w:rsidR="00910553" w:rsidRPr="00910553" w:rsidRDefault="00910553" w:rsidP="00910553">
      <w:pPr>
        <w:rPr>
          <w:i/>
          <w:lang w:val="es-CO"/>
        </w:rPr>
      </w:pPr>
      <w:r>
        <w:rPr>
          <w:i/>
          <w:lang w:val="es-CO"/>
        </w:rPr>
        <w:t xml:space="preserve">Ben </w:t>
      </w:r>
      <w:proofErr w:type="spellStart"/>
      <w:r>
        <w:rPr>
          <w:i/>
          <w:lang w:val="es-CO"/>
        </w:rPr>
        <w:t>Pattenden</w:t>
      </w:r>
      <w:proofErr w:type="spellEnd"/>
      <w:r w:rsidR="009C4FFC">
        <w:rPr>
          <w:i/>
          <w:lang w:val="es-CO"/>
        </w:rPr>
        <w:t>, Coordinador de Primer Grado</w:t>
      </w:r>
      <w:r w:rsidR="00502695">
        <w:rPr>
          <w:i/>
          <w:lang w:val="es-CO"/>
        </w:rPr>
        <w:t xml:space="preserve">                                             Pilar Clavijo, Psicóloga</w:t>
      </w:r>
    </w:p>
    <w:p w:rsidR="00A0230E" w:rsidRPr="00A0230E" w:rsidRDefault="00A0230E" w:rsidP="00A0230E">
      <w:pPr>
        <w:rPr>
          <w:lang w:val="es-CO"/>
        </w:rPr>
      </w:pPr>
    </w:p>
    <w:p w:rsidR="00502695" w:rsidRDefault="00502695" w:rsidP="00910553">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Ley de Habeas Data</w:t>
      </w:r>
    </w:p>
    <w:p w:rsidR="00502695" w:rsidRDefault="006C0E0A" w:rsidP="00502695">
      <w:pPr>
        <w:pStyle w:val="ListParagraph"/>
        <w:numPr>
          <w:ilvl w:val="0"/>
          <w:numId w:val="7"/>
        </w:numPr>
        <w:rPr>
          <w:lang w:val="es-CO"/>
        </w:rPr>
      </w:pPr>
      <w:r>
        <w:rPr>
          <w:lang w:val="es-CO"/>
        </w:rPr>
        <w:t>Esta nueva ley decreta</w:t>
      </w:r>
      <w:r w:rsidR="00502695">
        <w:rPr>
          <w:lang w:val="es-CO"/>
        </w:rPr>
        <w:t xml:space="preserve"> que no podemos compartir</w:t>
      </w:r>
      <w:r>
        <w:rPr>
          <w:lang w:val="es-CO"/>
        </w:rPr>
        <w:t xml:space="preserve"> ningún</w:t>
      </w:r>
      <w:r w:rsidR="00502695">
        <w:rPr>
          <w:lang w:val="es-CO"/>
        </w:rPr>
        <w:t xml:space="preserve"> dato</w:t>
      </w:r>
      <w:r>
        <w:rPr>
          <w:lang w:val="es-CO"/>
        </w:rPr>
        <w:t xml:space="preserve"> personal</w:t>
      </w:r>
      <w:r w:rsidR="00502695">
        <w:rPr>
          <w:lang w:val="es-CO"/>
        </w:rPr>
        <w:t xml:space="preserve">, </w:t>
      </w:r>
      <w:r>
        <w:rPr>
          <w:lang w:val="es-CO"/>
        </w:rPr>
        <w:t xml:space="preserve">a menos que los padres de familia hayan autorizado explícitamente que se comparta o publique ese dato. </w:t>
      </w:r>
    </w:p>
    <w:p w:rsidR="006C0E0A" w:rsidRPr="00502695" w:rsidRDefault="006C0E0A" w:rsidP="00502695">
      <w:pPr>
        <w:pStyle w:val="ListParagraph"/>
        <w:numPr>
          <w:ilvl w:val="0"/>
          <w:numId w:val="7"/>
        </w:numPr>
        <w:rPr>
          <w:lang w:val="es-CO"/>
        </w:rPr>
      </w:pPr>
      <w:r>
        <w:rPr>
          <w:lang w:val="es-CO"/>
        </w:rPr>
        <w:t>Por lo tanto no podemos publicar ningún tipo de listas en los wikis o por otro medio. Cualquier comunicado debe ser por correo electrónico y de manera individual (ej. debemos informar a cada familia una por una la casa de su hijo, no podemos enviarles a todos el archivo con la lista). Tampoco podemos compartir listas para invitaciones de cumpleaños.</w:t>
      </w:r>
    </w:p>
    <w:p w:rsidR="00B07FD2" w:rsidRDefault="006C0E0A" w:rsidP="00910553">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Reunión de ELT</w:t>
      </w:r>
    </w:p>
    <w:p w:rsidR="009C4FFC" w:rsidRDefault="006C0E0A" w:rsidP="009C4FFC">
      <w:pPr>
        <w:pStyle w:val="ListParagraph"/>
        <w:numPr>
          <w:ilvl w:val="0"/>
          <w:numId w:val="5"/>
        </w:numPr>
        <w:rPr>
          <w:lang w:val="es-CO"/>
        </w:rPr>
      </w:pPr>
      <w:r>
        <w:rPr>
          <w:lang w:val="es-CO"/>
        </w:rPr>
        <w:t xml:space="preserve">Se expresó la inquietud con el corto tiempo que tuvimos este año antes de que entraran los estudiantes, y sus implicaciones para la capacitación de profesores. En todas las secciones se sintió que no se alcanzó a realizar todos los trabajos de mantenimiento, debido a que los empleados tuvieron vacaciones colectivas. </w:t>
      </w:r>
    </w:p>
    <w:p w:rsidR="006C0E0A" w:rsidRDefault="006C0E0A" w:rsidP="009C4FFC">
      <w:pPr>
        <w:pStyle w:val="ListParagraph"/>
        <w:numPr>
          <w:ilvl w:val="0"/>
          <w:numId w:val="5"/>
        </w:numPr>
        <w:rPr>
          <w:lang w:val="es-CO"/>
        </w:rPr>
      </w:pPr>
      <w:r>
        <w:rPr>
          <w:lang w:val="es-CO"/>
        </w:rPr>
        <w:t>Se planteó la inquietud con el servicio de cafetería</w:t>
      </w:r>
      <w:r w:rsidR="00BD2F4A">
        <w:rPr>
          <w:lang w:val="es-CO"/>
        </w:rPr>
        <w:t>. Las quejas recibidas por alguna sección que sean relacionadas con otra, serán enviadas a esta sección.</w:t>
      </w:r>
    </w:p>
    <w:p w:rsidR="00BD2F4A" w:rsidRDefault="00BD2F4A" w:rsidP="009C4FFC">
      <w:pPr>
        <w:pStyle w:val="ListParagraph"/>
        <w:numPr>
          <w:ilvl w:val="0"/>
          <w:numId w:val="5"/>
        </w:numPr>
        <w:rPr>
          <w:lang w:val="es-CO"/>
        </w:rPr>
      </w:pPr>
      <w:r>
        <w:rPr>
          <w:lang w:val="es-CO"/>
        </w:rPr>
        <w:t>Se confirmó la adopción del atributo “</w:t>
      </w:r>
      <w:proofErr w:type="spellStart"/>
      <w:r>
        <w:rPr>
          <w:lang w:val="es-CO"/>
        </w:rPr>
        <w:t>Risk-takers</w:t>
      </w:r>
      <w:proofErr w:type="spellEnd"/>
      <w:r>
        <w:rPr>
          <w:lang w:val="es-CO"/>
        </w:rPr>
        <w:t>/Audaces” (en lugar de “</w:t>
      </w:r>
      <w:proofErr w:type="spellStart"/>
      <w:r>
        <w:rPr>
          <w:lang w:val="es-CO"/>
        </w:rPr>
        <w:t>Courageous</w:t>
      </w:r>
      <w:proofErr w:type="spellEnd"/>
      <w:r>
        <w:rPr>
          <w:lang w:val="es-CO"/>
        </w:rPr>
        <w:t>/Valientes”)  y de “</w:t>
      </w:r>
      <w:proofErr w:type="spellStart"/>
      <w:r>
        <w:rPr>
          <w:lang w:val="es-CO"/>
        </w:rPr>
        <w:t>Spirituality</w:t>
      </w:r>
      <w:proofErr w:type="spellEnd"/>
      <w:r>
        <w:rPr>
          <w:lang w:val="es-CO"/>
        </w:rPr>
        <w:t>/Espiritualidad” en todas las secciones.</w:t>
      </w:r>
    </w:p>
    <w:p w:rsidR="00BD2F4A" w:rsidRDefault="00BD2F4A" w:rsidP="009C4FFC">
      <w:pPr>
        <w:pStyle w:val="ListParagraph"/>
        <w:numPr>
          <w:ilvl w:val="0"/>
          <w:numId w:val="5"/>
        </w:numPr>
        <w:rPr>
          <w:lang w:val="es-CO"/>
        </w:rPr>
      </w:pPr>
      <w:r>
        <w:rPr>
          <w:lang w:val="es-CO"/>
        </w:rPr>
        <w:t>El lunes 2 de septiembre se trabajarán los puntos A y B1 de la autoevaluación del PEP. Posteriormente habrá que involucrar a los padres de familia, los estudiantes y la junta directiva en esta autoevaluación.</w:t>
      </w:r>
    </w:p>
    <w:p w:rsidR="00BD2F4A" w:rsidRDefault="00BD2F4A" w:rsidP="00BD2F4A">
      <w:pPr>
        <w:pStyle w:val="ListParagraph"/>
        <w:numPr>
          <w:ilvl w:val="0"/>
          <w:numId w:val="5"/>
        </w:numPr>
        <w:rPr>
          <w:lang w:val="es-CO"/>
        </w:rPr>
      </w:pPr>
      <w:r>
        <w:rPr>
          <w:lang w:val="es-CO"/>
        </w:rPr>
        <w:t xml:space="preserve">El modelo de liderazgo de Douglas </w:t>
      </w:r>
      <w:proofErr w:type="spellStart"/>
      <w:r>
        <w:rPr>
          <w:lang w:val="es-CO"/>
        </w:rPr>
        <w:t>Reeves</w:t>
      </w:r>
      <w:proofErr w:type="spellEnd"/>
      <w:r>
        <w:rPr>
          <w:lang w:val="es-CO"/>
        </w:rPr>
        <w:t xml:space="preserve"> está siendo adoptado para la evaluación de los directivos del colegio.</w:t>
      </w:r>
    </w:p>
    <w:p w:rsidR="00BD2F4A" w:rsidRDefault="00BD2F4A" w:rsidP="00BD2F4A">
      <w:pPr>
        <w:pStyle w:val="ListParagraph"/>
        <w:numPr>
          <w:ilvl w:val="0"/>
          <w:numId w:val="5"/>
        </w:numPr>
        <w:rPr>
          <w:lang w:val="es-CO"/>
        </w:rPr>
      </w:pPr>
      <w:r>
        <w:rPr>
          <w:lang w:val="es-CO"/>
        </w:rPr>
        <w:t>Se está evaluando la provisión de clases de idiomas para el personal.</w:t>
      </w:r>
    </w:p>
    <w:p w:rsidR="00BD2F4A" w:rsidRDefault="00BD2F4A" w:rsidP="00BD2F4A">
      <w:pPr>
        <w:pStyle w:val="ListParagraph"/>
        <w:numPr>
          <w:ilvl w:val="0"/>
          <w:numId w:val="5"/>
        </w:numPr>
        <w:rPr>
          <w:lang w:val="es-CO"/>
        </w:rPr>
      </w:pPr>
      <w:r>
        <w:rPr>
          <w:lang w:val="es-CO"/>
        </w:rPr>
        <w:t>Se están evaluando los viajes de los estudiantes al Reino Unido durante los periodos académicos y la posibilidad de realizarlos en las vacaciones de verano.</w:t>
      </w:r>
    </w:p>
    <w:p w:rsidR="00BD2F4A" w:rsidRDefault="00BD2F4A" w:rsidP="00BD2F4A">
      <w:pPr>
        <w:pStyle w:val="ListParagraph"/>
        <w:numPr>
          <w:ilvl w:val="0"/>
          <w:numId w:val="5"/>
        </w:numPr>
        <w:rPr>
          <w:lang w:val="es-CO"/>
        </w:rPr>
      </w:pPr>
      <w:r>
        <w:rPr>
          <w:lang w:val="es-CO"/>
        </w:rPr>
        <w:lastRenderedPageBreak/>
        <w:t>Hay varios profesores nuevos trabajando en el PEP que deben recibir capacitación oficial del IB antes de la visita de evaluación.</w:t>
      </w:r>
    </w:p>
    <w:p w:rsidR="00BD2F4A" w:rsidRPr="00642938" w:rsidRDefault="00BD2F4A" w:rsidP="00642938">
      <w:pPr>
        <w:pStyle w:val="ListParagraph"/>
        <w:numPr>
          <w:ilvl w:val="0"/>
          <w:numId w:val="5"/>
        </w:numPr>
        <w:jc w:val="both"/>
        <w:rPr>
          <w:lang w:val="es-CO"/>
        </w:rPr>
      </w:pPr>
      <w:r>
        <w:rPr>
          <w:lang w:val="es-CO"/>
        </w:rPr>
        <w:t>La coordinadora PEP va a tener reuniones semanales con todos los maestros nuevos los lunes a la quinta hora, todo el año académico de ser necesario y útil.</w:t>
      </w:r>
    </w:p>
    <w:p w:rsidR="00642938" w:rsidRDefault="00642938" w:rsidP="00E676CA">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Servicio de cafetería</w:t>
      </w:r>
    </w:p>
    <w:p w:rsidR="00642938" w:rsidRPr="00642938" w:rsidRDefault="00642938" w:rsidP="00642938">
      <w:pPr>
        <w:pStyle w:val="ListParagraph"/>
        <w:numPr>
          <w:ilvl w:val="0"/>
          <w:numId w:val="8"/>
        </w:numPr>
        <w:rPr>
          <w:lang w:val="es-CO"/>
        </w:rPr>
      </w:pPr>
      <w:r>
        <w:rPr>
          <w:lang w:val="es-CO"/>
        </w:rPr>
        <w:t xml:space="preserve">Debemos hacer llegar cualquier queja en cuanto al servicio de cafetería </w:t>
      </w:r>
      <w:proofErr w:type="gramStart"/>
      <w:r>
        <w:rPr>
          <w:lang w:val="es-CO"/>
        </w:rPr>
        <w:t>a la</w:t>
      </w:r>
      <w:proofErr w:type="gramEnd"/>
      <w:r>
        <w:rPr>
          <w:lang w:val="es-CO"/>
        </w:rPr>
        <w:t xml:space="preserve"> jefe de sección, con evidencias fotográficas y/o videos.</w:t>
      </w:r>
    </w:p>
    <w:p w:rsidR="00E676CA" w:rsidRPr="00502695" w:rsidRDefault="00CE082C" w:rsidP="00E676CA">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Reunión de Educación Física</w:t>
      </w:r>
    </w:p>
    <w:p w:rsidR="009C4FFC" w:rsidRDefault="00CE082C" w:rsidP="009C4FFC">
      <w:pPr>
        <w:pStyle w:val="ListParagraph"/>
        <w:numPr>
          <w:ilvl w:val="0"/>
          <w:numId w:val="5"/>
        </w:numPr>
        <w:rPr>
          <w:lang w:val="es-CO"/>
        </w:rPr>
      </w:pPr>
      <w:r>
        <w:rPr>
          <w:lang w:val="es-CO"/>
        </w:rPr>
        <w:t xml:space="preserve">La nueva coordinadora de Educación Física </w:t>
      </w:r>
      <w:r w:rsidR="00642938">
        <w:rPr>
          <w:lang w:val="es-CO"/>
        </w:rPr>
        <w:t xml:space="preserve">Marina Reina aclaró que le parece importante mantener la comunicación directa entre la sección y su departamento. Destacó el trabajo de nuestro coordinador de </w:t>
      </w:r>
      <w:r>
        <w:rPr>
          <w:lang w:val="es-CO"/>
        </w:rPr>
        <w:t>Educación Física</w:t>
      </w:r>
      <w:r w:rsidR="00642938">
        <w:rPr>
          <w:lang w:val="es-CO"/>
        </w:rPr>
        <w:t xml:space="preserve"> Vicente.</w:t>
      </w:r>
    </w:p>
    <w:p w:rsidR="00642938" w:rsidRDefault="00CE082C" w:rsidP="009C4FFC">
      <w:pPr>
        <w:pStyle w:val="ListParagraph"/>
        <w:numPr>
          <w:ilvl w:val="0"/>
          <w:numId w:val="5"/>
        </w:numPr>
        <w:rPr>
          <w:lang w:val="es-CO"/>
        </w:rPr>
      </w:pPr>
      <w:r>
        <w:rPr>
          <w:lang w:val="es-CO"/>
        </w:rPr>
        <w:t>Se aprobó</w:t>
      </w:r>
      <w:r w:rsidR="00642938">
        <w:rPr>
          <w:lang w:val="es-CO"/>
        </w:rPr>
        <w:t xml:space="preserve"> la solicitud de que el gimnasio de la plazoleta de la ceiba sea usado también por Primer Grado, además de que los estudiantes de la sección Preprimaria puedan usar el gimnasio de Jardín.</w:t>
      </w:r>
    </w:p>
    <w:p w:rsidR="00642938" w:rsidRDefault="00CE082C" w:rsidP="009C4FFC">
      <w:pPr>
        <w:pStyle w:val="ListParagraph"/>
        <w:numPr>
          <w:ilvl w:val="0"/>
          <w:numId w:val="5"/>
        </w:numPr>
        <w:rPr>
          <w:lang w:val="es-CO"/>
        </w:rPr>
      </w:pPr>
      <w:r>
        <w:rPr>
          <w:lang w:val="es-CO"/>
        </w:rPr>
        <w:t>Se habló del manejo de los eventos deportivos entre colegios, tanto en Cali como en otras ciudades. Se habló del perfil de los estudiantes candidatos para estos eventos. Se armará un cronograma anual que será ratificado por Rectoría y cualquier invitación a estos eventos también debe ser autorizada por Rectoría.</w:t>
      </w:r>
    </w:p>
    <w:p w:rsidR="00CE082C" w:rsidRDefault="00CE082C" w:rsidP="009C4FFC">
      <w:pPr>
        <w:pStyle w:val="ListParagraph"/>
        <w:numPr>
          <w:ilvl w:val="0"/>
          <w:numId w:val="5"/>
        </w:numPr>
        <w:rPr>
          <w:lang w:val="es-CO"/>
        </w:rPr>
      </w:pPr>
      <w:r>
        <w:rPr>
          <w:lang w:val="es-CO"/>
        </w:rPr>
        <w:t>Se quiere incluir a nuestros profesores de Teatro, Música, Danza y Ética en las reuniones periódicas entre nuestra asesora de movimiento y los profesores de Educación Física.</w:t>
      </w:r>
      <w:r w:rsidR="001A4916">
        <w:rPr>
          <w:lang w:val="es-CO"/>
        </w:rPr>
        <w:t xml:space="preserve"> Se debe dejar agenda, minuta y registro de asistencia de estas reuniones. La agenda y minuta se deben subir a la página de LSP y la asistencia entregarse en la oficina.</w:t>
      </w:r>
    </w:p>
    <w:p w:rsidR="00CE082C" w:rsidRDefault="00CE082C" w:rsidP="009C4FFC">
      <w:pPr>
        <w:pStyle w:val="ListParagraph"/>
        <w:numPr>
          <w:ilvl w:val="0"/>
          <w:numId w:val="5"/>
        </w:numPr>
        <w:rPr>
          <w:lang w:val="es-CO"/>
        </w:rPr>
      </w:pPr>
      <w:r>
        <w:rPr>
          <w:lang w:val="es-CO"/>
        </w:rPr>
        <w:t>Para los pedidos de material didáctico del PTA para el próximo año debemos invitar a los profesores de Educación Física a asesorarnos en cuanto a las características apropiadas de este material para cada edad según sus habilidades y necesidades motrices.</w:t>
      </w:r>
    </w:p>
    <w:p w:rsidR="00CE082C" w:rsidRDefault="00CE082C" w:rsidP="009C4FFC">
      <w:pPr>
        <w:pStyle w:val="ListParagraph"/>
        <w:numPr>
          <w:ilvl w:val="0"/>
          <w:numId w:val="5"/>
        </w:numPr>
        <w:rPr>
          <w:lang w:val="es-CO"/>
        </w:rPr>
      </w:pPr>
      <w:r>
        <w:rPr>
          <w:lang w:val="es-CO"/>
        </w:rPr>
        <w:t xml:space="preserve">Se solicita que recordemos que aunque los profesores de Educación Física ‘pertenecen’ a alguna sección, también conforman un departamento. Por lo tanto en los </w:t>
      </w:r>
      <w:proofErr w:type="spellStart"/>
      <w:r>
        <w:rPr>
          <w:lang w:val="es-CO"/>
        </w:rPr>
        <w:t>INSETs</w:t>
      </w:r>
      <w:proofErr w:type="spellEnd"/>
      <w:r>
        <w:rPr>
          <w:lang w:val="es-CO"/>
        </w:rPr>
        <w:t xml:space="preserve"> </w:t>
      </w:r>
      <w:r w:rsidR="00E43419">
        <w:rPr>
          <w:lang w:val="es-CO"/>
        </w:rPr>
        <w:t>ellos estarán ocupados en actividades de su departamento después de la hora del almuerzo.</w:t>
      </w:r>
    </w:p>
    <w:p w:rsidR="00E43419" w:rsidRDefault="00E43419" w:rsidP="009C4FFC">
      <w:pPr>
        <w:pStyle w:val="ListParagraph"/>
        <w:numPr>
          <w:ilvl w:val="0"/>
          <w:numId w:val="5"/>
        </w:numPr>
        <w:rPr>
          <w:lang w:val="es-CO"/>
        </w:rPr>
      </w:pPr>
      <w:r>
        <w:rPr>
          <w:lang w:val="es-CO"/>
        </w:rPr>
        <w:t xml:space="preserve">Los profesores de Educación Física liderarán juego dirigido para los niños de </w:t>
      </w:r>
      <w:proofErr w:type="spellStart"/>
      <w:r>
        <w:rPr>
          <w:lang w:val="es-CO"/>
        </w:rPr>
        <w:t>Kinder</w:t>
      </w:r>
      <w:proofErr w:type="spellEnd"/>
      <w:r>
        <w:rPr>
          <w:lang w:val="es-CO"/>
        </w:rPr>
        <w:t xml:space="preserve"> y Primero, tal como se hizo el año pasado durante la reconstrucción del año pasado. Estos juegos serán los martes y </w:t>
      </w:r>
      <w:r w:rsidR="005D128D">
        <w:rPr>
          <w:lang w:val="es-CO"/>
        </w:rPr>
        <w:t>juev</w:t>
      </w:r>
      <w:r>
        <w:rPr>
          <w:lang w:val="es-CO"/>
        </w:rPr>
        <w:t>es</w:t>
      </w:r>
      <w:r w:rsidR="005D128D">
        <w:rPr>
          <w:lang w:val="es-CO"/>
        </w:rPr>
        <w:t xml:space="preserve"> por el mes de septiembre</w:t>
      </w:r>
      <w:r>
        <w:rPr>
          <w:lang w:val="es-CO"/>
        </w:rPr>
        <w:t xml:space="preserve"> (cada día habrá un profesor de PE de cada grado). Podrán participar hasta 5 niños por salón cada día – los profesores deben e</w:t>
      </w:r>
      <w:r w:rsidR="00012D9F">
        <w:rPr>
          <w:lang w:val="es-CO"/>
        </w:rPr>
        <w:t xml:space="preserve">laborar y distribuir </w:t>
      </w:r>
      <w:r w:rsidR="005D128D">
        <w:rPr>
          <w:lang w:val="es-CO"/>
        </w:rPr>
        <w:t xml:space="preserve">(por orden de lista) </w:t>
      </w:r>
      <w:r w:rsidR="00012D9F">
        <w:rPr>
          <w:lang w:val="es-CO"/>
        </w:rPr>
        <w:t>5 pases</w:t>
      </w:r>
      <w:r w:rsidR="005D128D">
        <w:rPr>
          <w:lang w:val="es-CO"/>
        </w:rPr>
        <w:t>.</w:t>
      </w:r>
    </w:p>
    <w:p w:rsidR="005D128D" w:rsidRDefault="005D128D" w:rsidP="009C4FFC">
      <w:pPr>
        <w:pStyle w:val="ListParagraph"/>
        <w:numPr>
          <w:ilvl w:val="0"/>
          <w:numId w:val="5"/>
        </w:numPr>
        <w:rPr>
          <w:lang w:val="es-CO"/>
        </w:rPr>
      </w:pPr>
      <w:r>
        <w:rPr>
          <w:lang w:val="es-CO"/>
        </w:rPr>
        <w:t>Se está analizando la posibilidad de si el juego dirigido podría entrar en la carga académica de los profesores de Educación Física.</w:t>
      </w:r>
    </w:p>
    <w:p w:rsidR="001A4916" w:rsidRDefault="001A4916" w:rsidP="009C4FFC">
      <w:pPr>
        <w:pStyle w:val="ListParagraph"/>
        <w:numPr>
          <w:ilvl w:val="0"/>
          <w:numId w:val="5"/>
        </w:numPr>
        <w:rPr>
          <w:lang w:val="es-CO"/>
        </w:rPr>
      </w:pPr>
      <w:r>
        <w:rPr>
          <w:lang w:val="es-CO"/>
        </w:rPr>
        <w:t xml:space="preserve">Los profesores tendremos la posibilidad de hacer actividades en la piscina panda pequeña, el coordinador de PE entregará un horario para que sepamos cuándo la podemos usar para realizar ej. actividades de Matemática o </w:t>
      </w:r>
      <w:proofErr w:type="gramStart"/>
      <w:r>
        <w:rPr>
          <w:lang w:val="es-CO"/>
        </w:rPr>
        <w:t>Inglés</w:t>
      </w:r>
      <w:proofErr w:type="gramEnd"/>
      <w:r>
        <w:rPr>
          <w:lang w:val="es-CO"/>
        </w:rPr>
        <w:t xml:space="preserve"> en ese espacio.</w:t>
      </w:r>
    </w:p>
    <w:p w:rsidR="00E43419" w:rsidRPr="005D128D" w:rsidRDefault="00E43419" w:rsidP="009C4FFC">
      <w:pPr>
        <w:pStyle w:val="ListParagraph"/>
        <w:numPr>
          <w:ilvl w:val="0"/>
          <w:numId w:val="5"/>
        </w:numPr>
        <w:rPr>
          <w:lang w:val="es-CO"/>
        </w:rPr>
      </w:pPr>
      <w:proofErr w:type="spellStart"/>
      <w:r w:rsidRPr="001A4916">
        <w:rPr>
          <w:b/>
          <w:lang w:val="es-CO"/>
        </w:rPr>
        <w:t>Intercasas</w:t>
      </w:r>
      <w:proofErr w:type="spellEnd"/>
      <w:r w:rsidRPr="001A4916">
        <w:rPr>
          <w:b/>
          <w:lang w:val="es-CO"/>
        </w:rPr>
        <w:t>:</w:t>
      </w:r>
      <w:r w:rsidRPr="005D128D">
        <w:rPr>
          <w:lang w:val="es-CO"/>
        </w:rPr>
        <w:t xml:space="preserve"> Las profesoras de Prekinder han recolectado la información de si sus estudiantes tienen vínculo familiar con alguna casa. Se ha recibido esta información relacionada con</w:t>
      </w:r>
      <w:r w:rsidR="001A4916">
        <w:rPr>
          <w:lang w:val="es-CO"/>
        </w:rPr>
        <w:t xml:space="preserve"> la tercera parte</w:t>
      </w:r>
      <w:r w:rsidRPr="005D128D">
        <w:rPr>
          <w:lang w:val="es-CO"/>
        </w:rPr>
        <w:t xml:space="preserve"> de los niños. Es importante</w:t>
      </w:r>
      <w:r w:rsidR="005D128D" w:rsidRPr="005D128D">
        <w:rPr>
          <w:lang w:val="es-CO"/>
        </w:rPr>
        <w:t xml:space="preserve"> que las profesoras </w:t>
      </w:r>
      <w:r w:rsidR="005D128D" w:rsidRPr="005D128D">
        <w:rPr>
          <w:lang w:val="es-CO"/>
        </w:rPr>
        <w:lastRenderedPageBreak/>
        <w:t xml:space="preserve">corroboren </w:t>
      </w:r>
      <w:r w:rsidRPr="005D128D">
        <w:rPr>
          <w:lang w:val="es-CO"/>
        </w:rPr>
        <w:t xml:space="preserve">si la otra </w:t>
      </w:r>
      <w:r w:rsidR="001A4916">
        <w:rPr>
          <w:lang w:val="es-CO"/>
        </w:rPr>
        <w:t>tercera parte</w:t>
      </w:r>
      <w:r w:rsidRPr="005D128D">
        <w:rPr>
          <w:lang w:val="es-CO"/>
        </w:rPr>
        <w:t xml:space="preserve"> de los niños no tiene ningún vínculo f</w:t>
      </w:r>
      <w:r w:rsidR="005D128D" w:rsidRPr="005D128D">
        <w:rPr>
          <w:lang w:val="es-CO"/>
        </w:rPr>
        <w:t>amiliar con una casa, e informen</w:t>
      </w:r>
      <w:r w:rsidRPr="005D128D">
        <w:rPr>
          <w:lang w:val="es-CO"/>
        </w:rPr>
        <w:t xml:space="preserve"> a </w:t>
      </w:r>
      <w:r w:rsidR="005D128D" w:rsidRPr="005D128D">
        <w:rPr>
          <w:lang w:val="es-CO"/>
        </w:rPr>
        <w:t>María Fernanda para que ella pase este dato al departamento de Educación Física.</w:t>
      </w:r>
    </w:p>
    <w:p w:rsidR="00A060E2" w:rsidRDefault="00A060E2" w:rsidP="00E676CA">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Noticias de la coordinadora PEP</w:t>
      </w:r>
    </w:p>
    <w:p w:rsidR="00A060E2" w:rsidRPr="00A060E2" w:rsidRDefault="00A060E2" w:rsidP="00A060E2">
      <w:pPr>
        <w:pStyle w:val="ListParagraph"/>
        <w:numPr>
          <w:ilvl w:val="0"/>
          <w:numId w:val="9"/>
        </w:numPr>
        <w:rPr>
          <w:lang w:val="es-CO"/>
        </w:rPr>
      </w:pPr>
      <w:r>
        <w:rPr>
          <w:lang w:val="es-CO"/>
        </w:rPr>
        <w:t>La coordinadora del PEP estará liderando un taller regional de evaluación la próxima semana en Río de Janeiro.</w:t>
      </w:r>
    </w:p>
    <w:p w:rsidR="005D3BF3" w:rsidRPr="005D3BF3" w:rsidRDefault="005D3BF3" w:rsidP="005D3BF3">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Inducción de profesoras nuevas</w:t>
      </w:r>
    </w:p>
    <w:p w:rsidR="005D3BF3" w:rsidRDefault="005D3BF3" w:rsidP="005D3BF3">
      <w:pPr>
        <w:pStyle w:val="ListParagraph"/>
        <w:numPr>
          <w:ilvl w:val="0"/>
          <w:numId w:val="9"/>
        </w:numPr>
        <w:rPr>
          <w:lang w:val="es-CO"/>
        </w:rPr>
      </w:pPr>
      <w:r>
        <w:rPr>
          <w:lang w:val="es-CO"/>
        </w:rPr>
        <w:t>Lina</w:t>
      </w:r>
      <w:r w:rsidR="00015AA1">
        <w:rPr>
          <w:lang w:val="es-CO"/>
        </w:rPr>
        <w:t xml:space="preserve"> tendrá</w:t>
      </w:r>
      <w:r>
        <w:rPr>
          <w:lang w:val="es-CO"/>
        </w:rPr>
        <w:t xml:space="preserve"> inducción en los siguientes aspectos</w:t>
      </w:r>
      <w:r w:rsidR="00015AA1">
        <w:rPr>
          <w:lang w:val="es-CO"/>
        </w:rPr>
        <w:t>, las 3:00pm</w:t>
      </w:r>
      <w:r>
        <w:rPr>
          <w:lang w:val="es-CO"/>
        </w:rPr>
        <w:t>:</w:t>
      </w:r>
    </w:p>
    <w:p w:rsidR="00015AA1" w:rsidRPr="00015AA1" w:rsidRDefault="005D3BF3" w:rsidP="00015AA1">
      <w:pPr>
        <w:pStyle w:val="ListParagraph"/>
        <w:numPr>
          <w:ilvl w:val="1"/>
          <w:numId w:val="9"/>
        </w:numPr>
        <w:rPr>
          <w:lang w:val="es-CO"/>
        </w:rPr>
      </w:pPr>
      <w:r>
        <w:rPr>
          <w:lang w:val="es-CO"/>
        </w:rPr>
        <w:t xml:space="preserve">Martes 27 de </w:t>
      </w:r>
      <w:r w:rsidR="00015AA1">
        <w:rPr>
          <w:lang w:val="es-CO"/>
        </w:rPr>
        <w:t>agosto</w:t>
      </w:r>
      <w:r>
        <w:rPr>
          <w:lang w:val="es-CO"/>
        </w:rPr>
        <w:t xml:space="preserve">: </w:t>
      </w:r>
      <w:proofErr w:type="spellStart"/>
      <w:r>
        <w:rPr>
          <w:lang w:val="es-CO"/>
        </w:rPr>
        <w:t>Duties</w:t>
      </w:r>
      <w:proofErr w:type="spellEnd"/>
      <w:r>
        <w:rPr>
          <w:lang w:val="es-CO"/>
        </w:rPr>
        <w:t xml:space="preserve"> (con Flor)</w:t>
      </w:r>
      <w:r w:rsidR="00015AA1">
        <w:rPr>
          <w:lang w:val="es-CO"/>
        </w:rPr>
        <w:t xml:space="preserve"> / Intranet </w:t>
      </w:r>
      <w:r w:rsidR="00015AA1">
        <w:rPr>
          <w:lang w:val="es-CO"/>
        </w:rPr>
        <w:t>(con María Fernanda)</w:t>
      </w:r>
    </w:p>
    <w:p w:rsidR="00015AA1" w:rsidRPr="005D3BF3" w:rsidRDefault="00015AA1" w:rsidP="00015AA1">
      <w:pPr>
        <w:pStyle w:val="ListParagraph"/>
        <w:numPr>
          <w:ilvl w:val="1"/>
          <w:numId w:val="9"/>
        </w:numPr>
        <w:rPr>
          <w:lang w:val="es-CO"/>
        </w:rPr>
      </w:pPr>
      <w:r>
        <w:rPr>
          <w:lang w:val="es-CO"/>
        </w:rPr>
        <w:t>Miércoles 28 de agosto: Prácticas Restaurativas</w:t>
      </w:r>
      <w:r>
        <w:rPr>
          <w:lang w:val="es-CO"/>
        </w:rPr>
        <w:t xml:space="preserve">, seguimiento, </w:t>
      </w:r>
      <w:proofErr w:type="spellStart"/>
      <w:r>
        <w:rPr>
          <w:lang w:val="es-CO"/>
        </w:rPr>
        <w:t>SPMs</w:t>
      </w:r>
      <w:proofErr w:type="spellEnd"/>
      <w:r>
        <w:rPr>
          <w:lang w:val="es-CO"/>
        </w:rPr>
        <w:t xml:space="preserve"> (con Pilar) </w:t>
      </w:r>
    </w:p>
    <w:p w:rsidR="00015AA1" w:rsidRDefault="00015AA1" w:rsidP="005D3BF3">
      <w:pPr>
        <w:pStyle w:val="ListParagraph"/>
        <w:numPr>
          <w:ilvl w:val="1"/>
          <w:numId w:val="9"/>
        </w:numPr>
        <w:rPr>
          <w:lang w:val="es-CO"/>
        </w:rPr>
      </w:pPr>
      <w:r>
        <w:rPr>
          <w:lang w:val="es-CO"/>
        </w:rPr>
        <w:t>Jueves 29 de agosto: Programa Letras (con Adriana)</w:t>
      </w:r>
    </w:p>
    <w:p w:rsidR="00015AA1" w:rsidRDefault="00015AA1" w:rsidP="00502695">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Programa Letras</w:t>
      </w:r>
    </w:p>
    <w:p w:rsidR="00015AA1" w:rsidRDefault="00015AA1" w:rsidP="00015AA1">
      <w:pPr>
        <w:pStyle w:val="ListParagraph"/>
        <w:numPr>
          <w:ilvl w:val="0"/>
          <w:numId w:val="9"/>
        </w:numPr>
        <w:rPr>
          <w:lang w:val="es-CO"/>
        </w:rPr>
      </w:pPr>
      <w:r>
        <w:rPr>
          <w:lang w:val="es-CO"/>
        </w:rPr>
        <w:t>Juan Carlos Negret dará una capacitación el día martes 3 de septiembre</w:t>
      </w:r>
      <w:r w:rsidR="00117EB3">
        <w:rPr>
          <w:lang w:val="es-CO"/>
        </w:rPr>
        <w:t xml:space="preserve"> de</w:t>
      </w:r>
      <w:r>
        <w:rPr>
          <w:lang w:val="es-CO"/>
        </w:rPr>
        <w:t xml:space="preserve"> 2:00 p.m.</w:t>
      </w:r>
      <w:r w:rsidR="00117EB3">
        <w:rPr>
          <w:lang w:val="es-CO"/>
        </w:rPr>
        <w:t xml:space="preserve"> a 4:00 </w:t>
      </w:r>
      <w:proofErr w:type="gramStart"/>
      <w:r w:rsidR="00117EB3">
        <w:rPr>
          <w:lang w:val="es-CO"/>
        </w:rPr>
        <w:t>p.m.</w:t>
      </w:r>
      <w:r>
        <w:rPr>
          <w:lang w:val="es-CO"/>
        </w:rPr>
        <w:t>.</w:t>
      </w:r>
      <w:proofErr w:type="gramEnd"/>
    </w:p>
    <w:p w:rsidR="004667B2" w:rsidRPr="005953D5" w:rsidRDefault="00117EB3" w:rsidP="005953D5">
      <w:pPr>
        <w:pStyle w:val="ListParagraph"/>
        <w:numPr>
          <w:ilvl w:val="0"/>
          <w:numId w:val="9"/>
        </w:numPr>
        <w:rPr>
          <w:lang w:val="es-CO"/>
        </w:rPr>
      </w:pPr>
      <w:r>
        <w:rPr>
          <w:lang w:val="es-CO"/>
        </w:rPr>
        <w:t>A cambio los profesores disfrutarán de una salida temprana el día jueves 12 de septiembre.</w:t>
      </w:r>
    </w:p>
    <w:p w:rsidR="002F6386" w:rsidRPr="002F6386" w:rsidRDefault="002F6386" w:rsidP="002F6386">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 xml:space="preserve">Capacitación de </w:t>
      </w:r>
      <w:proofErr w:type="spellStart"/>
      <w:r>
        <w:rPr>
          <w:color w:val="4F6228" w:themeColor="accent3" w:themeShade="80"/>
          <w:sz w:val="28"/>
          <w:szCs w:val="28"/>
          <w:lang w:val="es-CO"/>
        </w:rPr>
        <w:t>iObservation</w:t>
      </w:r>
      <w:proofErr w:type="spellEnd"/>
      <w:r>
        <w:rPr>
          <w:color w:val="4F6228" w:themeColor="accent3" w:themeShade="80"/>
          <w:sz w:val="28"/>
          <w:szCs w:val="28"/>
          <w:lang w:val="es-CO"/>
        </w:rPr>
        <w:t xml:space="preserve"> para coordinadores</w:t>
      </w:r>
    </w:p>
    <w:p w:rsidR="002F6386" w:rsidRPr="002F6386" w:rsidRDefault="00117EB3" w:rsidP="002F6386">
      <w:pPr>
        <w:pStyle w:val="ListParagraph"/>
        <w:numPr>
          <w:ilvl w:val="0"/>
          <w:numId w:val="5"/>
        </w:numPr>
        <w:rPr>
          <w:lang w:val="es-CO"/>
        </w:rPr>
      </w:pPr>
      <w:r>
        <w:rPr>
          <w:lang w:val="es-CO"/>
        </w:rPr>
        <w:t xml:space="preserve">Se hará una capacitación de </w:t>
      </w:r>
      <w:proofErr w:type="spellStart"/>
      <w:r>
        <w:rPr>
          <w:lang w:val="es-CO"/>
        </w:rPr>
        <w:t>iObservation</w:t>
      </w:r>
      <w:proofErr w:type="spellEnd"/>
      <w:r>
        <w:rPr>
          <w:lang w:val="es-CO"/>
        </w:rPr>
        <w:t xml:space="preserve"> para los coordinadores para que ellos puedan obs</w:t>
      </w:r>
      <w:r w:rsidR="005953D5">
        <w:rPr>
          <w:lang w:val="es-CO"/>
        </w:rPr>
        <w:t xml:space="preserve">ervar el dominio 1 (planeación): jueves 12 de septiembre a la 1:30 </w:t>
      </w:r>
      <w:proofErr w:type="gramStart"/>
      <w:r w:rsidR="005953D5">
        <w:rPr>
          <w:lang w:val="es-CO"/>
        </w:rPr>
        <w:t>p.m..</w:t>
      </w:r>
      <w:proofErr w:type="gramEnd"/>
    </w:p>
    <w:p w:rsidR="002F6386" w:rsidRDefault="004F000A" w:rsidP="002F6386">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Evaluación y metas</w:t>
      </w:r>
      <w:r w:rsidR="002F6386">
        <w:rPr>
          <w:color w:val="4F6228" w:themeColor="accent3" w:themeShade="80"/>
          <w:sz w:val="28"/>
          <w:szCs w:val="28"/>
          <w:lang w:val="es-CO"/>
        </w:rPr>
        <w:t xml:space="preserve"> de coordinadoras de área para este año académico</w:t>
      </w:r>
    </w:p>
    <w:p w:rsidR="002F6386" w:rsidRDefault="004F000A" w:rsidP="002F6386">
      <w:pPr>
        <w:pStyle w:val="ListParagraph"/>
        <w:numPr>
          <w:ilvl w:val="0"/>
          <w:numId w:val="5"/>
        </w:numPr>
        <w:rPr>
          <w:lang w:val="es-CO"/>
        </w:rPr>
      </w:pPr>
      <w:r>
        <w:rPr>
          <w:lang w:val="es-CO"/>
        </w:rPr>
        <w:t>Lengua: Hay metas con respecto a las reuniones periódicas que no se cumplieron por situaciones puntuales de la sección y de la coordinadora de Lengua. Esto llevó a que se rompiera esa dinámica. La autoevaluación del PEP tomó todo el tiempo disponible de reunión así que no se pudo realizar capacitación en el área (excepto una). Sin embargo, se considera que las metas establecidas desde Rectoría en el trabajo de la política de Lengua se cumplieron.</w:t>
      </w:r>
    </w:p>
    <w:p w:rsidR="002F0AFA" w:rsidRDefault="002F0AFA" w:rsidP="002F6386">
      <w:pPr>
        <w:pStyle w:val="ListParagraph"/>
        <w:numPr>
          <w:ilvl w:val="0"/>
          <w:numId w:val="5"/>
        </w:numPr>
        <w:rPr>
          <w:lang w:val="es-CO"/>
        </w:rPr>
      </w:pPr>
      <w:r>
        <w:rPr>
          <w:lang w:val="es-CO"/>
        </w:rPr>
        <w:t xml:space="preserve">Se compartieron las metas de Lengua para este año, incluyendo proyectos para padres lectores, </w:t>
      </w:r>
      <w:proofErr w:type="spellStart"/>
      <w:r>
        <w:rPr>
          <w:lang w:val="es-CO"/>
        </w:rPr>
        <w:t>money</w:t>
      </w:r>
      <w:proofErr w:type="spellEnd"/>
      <w:r>
        <w:rPr>
          <w:lang w:val="es-CO"/>
        </w:rPr>
        <w:t xml:space="preserve"> drives, feria del libro y club de inglés. </w:t>
      </w:r>
    </w:p>
    <w:p w:rsidR="002F0AFA" w:rsidRDefault="002F0AFA" w:rsidP="002F6386">
      <w:pPr>
        <w:pStyle w:val="ListParagraph"/>
        <w:numPr>
          <w:ilvl w:val="0"/>
          <w:numId w:val="5"/>
        </w:numPr>
        <w:rPr>
          <w:lang w:val="es-CO"/>
        </w:rPr>
      </w:pPr>
      <w:r>
        <w:rPr>
          <w:lang w:val="es-CO"/>
        </w:rPr>
        <w:t>La evaluación y las metas de Matemática se discutirán el próximo viernes.</w:t>
      </w:r>
    </w:p>
    <w:p w:rsidR="002F0AFA" w:rsidRPr="002F6386" w:rsidRDefault="002F0AFA" w:rsidP="002F6386">
      <w:pPr>
        <w:pStyle w:val="ListParagraph"/>
        <w:numPr>
          <w:ilvl w:val="0"/>
          <w:numId w:val="5"/>
        </w:numPr>
        <w:rPr>
          <w:lang w:val="es-CO"/>
        </w:rPr>
      </w:pPr>
      <w:r>
        <w:rPr>
          <w:lang w:val="es-CO"/>
        </w:rPr>
        <w:t>Las coordinadoras de área analizarán los análisis de cada área que se realizaron al final del año lectivo pasado.</w:t>
      </w:r>
      <w:r w:rsidRPr="002F0AFA">
        <w:rPr>
          <w:lang w:val="es-CO"/>
        </w:rPr>
        <w:t xml:space="preserve"> </w:t>
      </w:r>
      <w:r>
        <w:rPr>
          <w:lang w:val="es-CO"/>
        </w:rPr>
        <w:t>Posteriormente s</w:t>
      </w:r>
      <w:r>
        <w:rPr>
          <w:lang w:val="es-CO"/>
        </w:rPr>
        <w:t>e hará un trabajo para lograr a</w:t>
      </w:r>
      <w:r w:rsidR="002A3FCC">
        <w:rPr>
          <w:lang w:val="es-CO"/>
        </w:rPr>
        <w:t xml:space="preserve">lineación horizontal y vertical – se reunirá la coordinadora con el coordinador de cada grado, el asistente de la sección y el fonoaudiólogo. </w:t>
      </w:r>
    </w:p>
    <w:p w:rsidR="002F6386" w:rsidRDefault="002F6386" w:rsidP="002F6386">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Plan de prácticas restaurativas</w:t>
      </w:r>
    </w:p>
    <w:p w:rsidR="002F6386" w:rsidRDefault="00A060E2" w:rsidP="002F6386">
      <w:pPr>
        <w:pStyle w:val="ListParagraph"/>
        <w:numPr>
          <w:ilvl w:val="0"/>
          <w:numId w:val="5"/>
        </w:numPr>
        <w:rPr>
          <w:lang w:val="es-CO"/>
        </w:rPr>
      </w:pPr>
      <w:r>
        <w:rPr>
          <w:lang w:val="es-CO"/>
        </w:rPr>
        <w:t>La psicóloga reporta que h</w:t>
      </w:r>
      <w:r w:rsidR="005D3BF3">
        <w:rPr>
          <w:lang w:val="es-CO"/>
        </w:rPr>
        <w:t>ay una preocupación</w:t>
      </w:r>
      <w:r>
        <w:rPr>
          <w:lang w:val="es-CO"/>
        </w:rPr>
        <w:t xml:space="preserve"> ya que Primaria y Bachillerato no han </w:t>
      </w:r>
      <w:r w:rsidR="005D3BF3">
        <w:rPr>
          <w:lang w:val="es-CO"/>
        </w:rPr>
        <w:t xml:space="preserve">podido </w:t>
      </w:r>
      <w:r>
        <w:rPr>
          <w:lang w:val="es-CO"/>
        </w:rPr>
        <w:t>re</w:t>
      </w:r>
      <w:r w:rsidR="005D3BF3">
        <w:rPr>
          <w:lang w:val="es-CO"/>
        </w:rPr>
        <w:t>alizar de manera continua</w:t>
      </w:r>
      <w:r>
        <w:rPr>
          <w:lang w:val="es-CO"/>
        </w:rPr>
        <w:t xml:space="preserve"> capacitación en prácticas restaurativas como se hizo en Preprimaria. Esas secciones tendrán sus reuniones de capacitación este año.</w:t>
      </w:r>
    </w:p>
    <w:p w:rsidR="00A060E2" w:rsidRDefault="00A060E2" w:rsidP="002F6386">
      <w:pPr>
        <w:pStyle w:val="ListParagraph"/>
        <w:numPr>
          <w:ilvl w:val="0"/>
          <w:numId w:val="5"/>
        </w:numPr>
        <w:rPr>
          <w:lang w:val="es-CO"/>
        </w:rPr>
      </w:pPr>
      <w:r>
        <w:rPr>
          <w:lang w:val="es-CO"/>
        </w:rPr>
        <w:t>La psicóloga sugiere empezar con un recordatorio de lo que hemos aprendido hasta el momento y luego recibir propuestas de los profesores de en qué quieren que se enfoque nuestro aprendizaje futuro.</w:t>
      </w:r>
    </w:p>
    <w:p w:rsidR="00A060E2" w:rsidRDefault="0050467D" w:rsidP="002F6386">
      <w:pPr>
        <w:pStyle w:val="ListParagraph"/>
        <w:numPr>
          <w:ilvl w:val="0"/>
          <w:numId w:val="5"/>
        </w:numPr>
        <w:rPr>
          <w:lang w:val="es-CO"/>
        </w:rPr>
      </w:pPr>
      <w:r>
        <w:rPr>
          <w:lang w:val="es-CO"/>
        </w:rPr>
        <w:t>Los psicólogos acordarán cómo manejar el formato de prácticas restaurativas y posteriormente compartirán sus conclusiones con los profesores.</w:t>
      </w:r>
    </w:p>
    <w:p w:rsidR="0050467D" w:rsidRDefault="0050467D" w:rsidP="002F6386">
      <w:pPr>
        <w:pStyle w:val="ListParagraph"/>
        <w:numPr>
          <w:ilvl w:val="0"/>
          <w:numId w:val="5"/>
        </w:numPr>
        <w:rPr>
          <w:lang w:val="es-CO"/>
        </w:rPr>
      </w:pPr>
      <w:r>
        <w:rPr>
          <w:lang w:val="es-CO"/>
        </w:rPr>
        <w:t>Como no tenemos tardes de los lunes disponibles para capacitación, la psicóloga liderará capacitación con cada equipo de grado</w:t>
      </w:r>
      <w:r w:rsidR="005D3BF3">
        <w:rPr>
          <w:lang w:val="es-CO"/>
        </w:rPr>
        <w:t xml:space="preserve"> por la tarde</w:t>
      </w:r>
      <w:r>
        <w:rPr>
          <w:lang w:val="es-CO"/>
        </w:rPr>
        <w:t xml:space="preserve"> durante las semanas 4 y </w:t>
      </w:r>
      <w:r w:rsidR="00015AA1">
        <w:rPr>
          <w:lang w:val="es-CO"/>
        </w:rPr>
        <w:t>7</w:t>
      </w:r>
      <w:r>
        <w:rPr>
          <w:lang w:val="es-CO"/>
        </w:rPr>
        <w:t>, el día en que tendrían refuerzo. Los especialistas deben asistir a la reunión del grado al que están asignados (</w:t>
      </w:r>
      <w:proofErr w:type="spellStart"/>
      <w:r>
        <w:rPr>
          <w:lang w:val="es-CO"/>
        </w:rPr>
        <w:t>Kinder</w:t>
      </w:r>
      <w:proofErr w:type="spellEnd"/>
      <w:r>
        <w:rPr>
          <w:lang w:val="es-CO"/>
        </w:rPr>
        <w:t xml:space="preserve"> martes 3</w:t>
      </w:r>
      <w:r w:rsidR="005D3BF3">
        <w:rPr>
          <w:lang w:val="es-CO"/>
        </w:rPr>
        <w:t xml:space="preserve"> </w:t>
      </w:r>
      <w:r w:rsidR="005D3BF3" w:rsidRPr="005D3BF3">
        <w:rPr>
          <w:b/>
          <w:lang w:val="es-CO"/>
        </w:rPr>
        <w:t>a las 9:30a.m.</w:t>
      </w:r>
      <w:r w:rsidR="005D3BF3">
        <w:rPr>
          <w:b/>
          <w:lang w:val="es-CO"/>
        </w:rPr>
        <w:t>*</w:t>
      </w:r>
      <w:r w:rsidR="00015AA1">
        <w:rPr>
          <w:lang w:val="es-CO"/>
        </w:rPr>
        <w:t xml:space="preserve"> y 24</w:t>
      </w:r>
      <w:r>
        <w:rPr>
          <w:lang w:val="es-CO"/>
        </w:rPr>
        <w:t xml:space="preserve">, Primero miércoles 4 y </w:t>
      </w:r>
      <w:r w:rsidR="00015AA1">
        <w:rPr>
          <w:lang w:val="es-CO"/>
        </w:rPr>
        <w:t>25</w:t>
      </w:r>
      <w:r>
        <w:rPr>
          <w:lang w:val="es-CO"/>
        </w:rPr>
        <w:t>, Prekinder jueves</w:t>
      </w:r>
      <w:r w:rsidR="00117EB3">
        <w:rPr>
          <w:lang w:val="es-CO"/>
        </w:rPr>
        <w:t xml:space="preserve"> 5</w:t>
      </w:r>
      <w:r>
        <w:rPr>
          <w:lang w:val="es-CO"/>
        </w:rPr>
        <w:t xml:space="preserve"> y </w:t>
      </w:r>
      <w:r w:rsidR="00015AA1">
        <w:rPr>
          <w:lang w:val="es-CO"/>
        </w:rPr>
        <w:t>26</w:t>
      </w:r>
      <w:r>
        <w:rPr>
          <w:lang w:val="es-CO"/>
        </w:rPr>
        <w:t>).</w:t>
      </w:r>
      <w:r w:rsidR="005D3BF3">
        <w:rPr>
          <w:lang w:val="es-CO"/>
        </w:rPr>
        <w:t xml:space="preserve"> *Katherine no está libre a esta hora, debe asistir a otro grado por la tarde</w:t>
      </w:r>
    </w:p>
    <w:p w:rsidR="0050467D" w:rsidRDefault="0050467D" w:rsidP="002F6386">
      <w:pPr>
        <w:pStyle w:val="ListParagraph"/>
        <w:numPr>
          <w:ilvl w:val="0"/>
          <w:numId w:val="5"/>
        </w:numPr>
        <w:rPr>
          <w:lang w:val="es-CO"/>
        </w:rPr>
      </w:pPr>
      <w:r>
        <w:rPr>
          <w:lang w:val="es-CO"/>
        </w:rPr>
        <w:t>Los profesores deben escribir en la página de LSP sus solicitudes para esta capacitación.</w:t>
      </w:r>
    </w:p>
    <w:p w:rsidR="0088650C" w:rsidRDefault="0088650C" w:rsidP="002F6386">
      <w:pPr>
        <w:pStyle w:val="ListParagraph"/>
        <w:numPr>
          <w:ilvl w:val="0"/>
          <w:numId w:val="5"/>
        </w:numPr>
        <w:rPr>
          <w:lang w:val="es-CO"/>
        </w:rPr>
      </w:pPr>
      <w:r>
        <w:rPr>
          <w:lang w:val="es-CO"/>
        </w:rPr>
        <w:t xml:space="preserve">El coordinador de cada grado debe reunirse cada semana con la psicóloga (Prekinder martes 8:15, </w:t>
      </w:r>
      <w:proofErr w:type="spellStart"/>
      <w:r>
        <w:rPr>
          <w:lang w:val="es-CO"/>
        </w:rPr>
        <w:t>Kinder</w:t>
      </w:r>
      <w:proofErr w:type="spellEnd"/>
      <w:r>
        <w:rPr>
          <w:lang w:val="es-CO"/>
        </w:rPr>
        <w:t xml:space="preserve"> miércoles 9:30, Primero lunes 8:15) para acompañar el proceso de planeación del área de PSE.</w:t>
      </w:r>
    </w:p>
    <w:p w:rsidR="0088650C" w:rsidRDefault="0088650C" w:rsidP="002F6386">
      <w:pPr>
        <w:pStyle w:val="ListParagraph"/>
        <w:numPr>
          <w:ilvl w:val="0"/>
          <w:numId w:val="5"/>
        </w:numPr>
        <w:rPr>
          <w:lang w:val="es-CO"/>
        </w:rPr>
      </w:pPr>
      <w:r w:rsidRPr="0088650C">
        <w:rPr>
          <w:lang w:val="es-CO"/>
        </w:rPr>
        <w:t>La psicóloga citará a todas las familias nuevas para hablar con ellos del proces</w:t>
      </w:r>
      <w:r>
        <w:rPr>
          <w:lang w:val="es-CO"/>
        </w:rPr>
        <w:t>o de integración de estos niños – tanto con los papás como con los niños.</w:t>
      </w:r>
      <w:r w:rsidR="005D3BF3">
        <w:rPr>
          <w:lang w:val="es-CO"/>
        </w:rPr>
        <w:t xml:space="preserve"> Se les dará una manilla a los niños.</w:t>
      </w:r>
    </w:p>
    <w:p w:rsidR="002F6386" w:rsidRPr="005953D5" w:rsidRDefault="0088650C" w:rsidP="005953D5">
      <w:pPr>
        <w:pStyle w:val="ListParagraph"/>
        <w:numPr>
          <w:ilvl w:val="0"/>
          <w:numId w:val="5"/>
        </w:numPr>
        <w:rPr>
          <w:lang w:val="es-CO"/>
        </w:rPr>
      </w:pPr>
      <w:r>
        <w:rPr>
          <w:lang w:val="es-CO"/>
        </w:rPr>
        <w:t xml:space="preserve">Los profesores deben cuadrar con la psicóloga la fecha y la hora de su cita inicial con estos padres – si ya los han citado deben avisar a la psicóloga. Durante la semana la psicóloga estará invitando a los niños a conversar sobre su proceso de adaptación, para que estemos prestos a colaborarle. </w:t>
      </w:r>
    </w:p>
    <w:p w:rsidR="005953D5" w:rsidRDefault="005953D5" w:rsidP="005953D5">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ICT</w:t>
      </w:r>
    </w:p>
    <w:p w:rsidR="005953D5" w:rsidRPr="005953D5" w:rsidRDefault="005953D5" w:rsidP="005953D5">
      <w:pPr>
        <w:pStyle w:val="ListParagraph"/>
        <w:numPr>
          <w:ilvl w:val="0"/>
          <w:numId w:val="10"/>
        </w:numPr>
        <w:jc w:val="both"/>
        <w:rPr>
          <w:lang w:val="es-CO"/>
        </w:rPr>
      </w:pPr>
      <w:r>
        <w:rPr>
          <w:lang w:val="es-CO"/>
        </w:rPr>
        <w:t>Judy es la encargada de abrir el salón de ICT. Ángela Osorio es la encargada de cerrarlo al finalizar el día.</w:t>
      </w:r>
    </w:p>
    <w:p w:rsidR="005953D5" w:rsidRDefault="005953D5" w:rsidP="005953D5">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Comunicación</w:t>
      </w:r>
    </w:p>
    <w:p w:rsidR="005953D5" w:rsidRDefault="005953D5" w:rsidP="005953D5">
      <w:pPr>
        <w:pStyle w:val="ListParagraph"/>
        <w:numPr>
          <w:ilvl w:val="0"/>
          <w:numId w:val="10"/>
        </w:numPr>
        <w:jc w:val="both"/>
        <w:rPr>
          <w:lang w:val="es-CO"/>
        </w:rPr>
      </w:pPr>
      <w:r>
        <w:rPr>
          <w:lang w:val="es-CO"/>
        </w:rPr>
        <w:t>Se van a instalar teléfonos en el área de Prekinder, el gimnasio de Preprimaria y el área de la casita blanca.</w:t>
      </w:r>
    </w:p>
    <w:p w:rsidR="007E7F3B" w:rsidRDefault="007E7F3B" w:rsidP="007E7F3B">
      <w:pPr>
        <w:pStyle w:val="Heading2"/>
        <w:spacing w:before="480"/>
        <w:ind w:left="709" w:hanging="709"/>
        <w:rPr>
          <w:color w:val="4F6228" w:themeColor="accent3" w:themeShade="80"/>
          <w:sz w:val="28"/>
          <w:szCs w:val="28"/>
          <w:lang w:val="es-CO"/>
        </w:rPr>
      </w:pPr>
      <w:r>
        <w:rPr>
          <w:color w:val="4F6228" w:themeColor="accent3" w:themeShade="80"/>
          <w:sz w:val="28"/>
          <w:szCs w:val="28"/>
          <w:lang w:val="es-CO"/>
        </w:rPr>
        <w:t>Manejo del papel</w:t>
      </w:r>
    </w:p>
    <w:p w:rsidR="007E7F3B" w:rsidRDefault="00081509" w:rsidP="007E7F3B">
      <w:pPr>
        <w:pStyle w:val="ListParagraph"/>
        <w:numPr>
          <w:ilvl w:val="0"/>
          <w:numId w:val="10"/>
        </w:numPr>
        <w:jc w:val="both"/>
        <w:rPr>
          <w:lang w:val="es-CO"/>
        </w:rPr>
      </w:pPr>
      <w:r w:rsidRPr="00081509">
        <w:rPr>
          <w:lang w:val="es-CO"/>
        </w:rPr>
        <w:t>María Fernanda debe pedir una resma de papel de los 11 salones a la vez</w:t>
      </w:r>
      <w:r>
        <w:rPr>
          <w:lang w:val="es-CO"/>
        </w:rPr>
        <w:t xml:space="preserve"> para el uso de la oficina</w:t>
      </w:r>
      <w:r w:rsidRPr="00081509">
        <w:rPr>
          <w:lang w:val="es-CO"/>
        </w:rPr>
        <w:t xml:space="preserve">, y no volver a pedir hasta que se acabe este papel. Debe elaborar un cuadro para registrar </w:t>
      </w:r>
      <w:r>
        <w:rPr>
          <w:lang w:val="es-CO"/>
        </w:rPr>
        <w:t>que ha recibido una resma de cada salón, para que esto sea equitativo.</w:t>
      </w:r>
    </w:p>
    <w:p w:rsidR="00081509" w:rsidRDefault="00081509" w:rsidP="007E7F3B">
      <w:pPr>
        <w:pStyle w:val="ListParagraph"/>
        <w:numPr>
          <w:ilvl w:val="0"/>
          <w:numId w:val="10"/>
        </w:numPr>
        <w:jc w:val="both"/>
        <w:rPr>
          <w:lang w:val="es-CO"/>
        </w:rPr>
      </w:pPr>
      <w:r>
        <w:rPr>
          <w:lang w:val="es-CO"/>
        </w:rPr>
        <w:t xml:space="preserve">Para reducir el gasto del papel, es importante que todos los profesores lean su correo electrónico y que </w:t>
      </w:r>
      <w:r w:rsidR="006C3E39">
        <w:rPr>
          <w:lang w:val="es-CO"/>
        </w:rPr>
        <w:t xml:space="preserve">la secretaria </w:t>
      </w:r>
      <w:r>
        <w:rPr>
          <w:lang w:val="es-CO"/>
        </w:rPr>
        <w:t>no imprima correos que han recibido todos ya.</w:t>
      </w:r>
      <w:bookmarkStart w:id="0" w:name="_GoBack"/>
      <w:bookmarkEnd w:id="0"/>
    </w:p>
    <w:p w:rsidR="00081509" w:rsidRPr="007E7F3B" w:rsidRDefault="00081509" w:rsidP="007E7F3B">
      <w:pPr>
        <w:pStyle w:val="ListParagraph"/>
        <w:numPr>
          <w:ilvl w:val="0"/>
          <w:numId w:val="10"/>
        </w:numPr>
        <w:jc w:val="both"/>
        <w:rPr>
          <w:lang w:val="es-CO"/>
        </w:rPr>
      </w:pPr>
      <w:r>
        <w:rPr>
          <w:lang w:val="es-CO"/>
        </w:rPr>
        <w:t>Favor no pedir papel para la impresora a First A, ya que esto puede interrumpir las actividades de esa clase e implica un uso desequilibrado del papel que han traído los niños de ese salón.</w:t>
      </w:r>
    </w:p>
    <w:sectPr w:rsidR="00081509" w:rsidRPr="007E7F3B" w:rsidSect="005F586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A6BB8"/>
    <w:multiLevelType w:val="hybridMultilevel"/>
    <w:tmpl w:val="94108C58"/>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B352325"/>
    <w:multiLevelType w:val="hybridMultilevel"/>
    <w:tmpl w:val="F7CABCF4"/>
    <w:lvl w:ilvl="0" w:tplc="116A6778">
      <w:start w:val="1"/>
      <w:numFmt w:val="upperRoman"/>
      <w:pStyle w:val="Heading2"/>
      <w:lvlText w:val="%1."/>
      <w:lvlJc w:val="left"/>
      <w:pPr>
        <w:ind w:left="644"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726DA8"/>
    <w:multiLevelType w:val="hybridMultilevel"/>
    <w:tmpl w:val="59685F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12E343F5"/>
    <w:multiLevelType w:val="hybridMultilevel"/>
    <w:tmpl w:val="4816CAE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1A991D14"/>
    <w:multiLevelType w:val="hybridMultilevel"/>
    <w:tmpl w:val="7F26326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1C872006"/>
    <w:multiLevelType w:val="hybridMultilevel"/>
    <w:tmpl w:val="5E684AB8"/>
    <w:lvl w:ilvl="0" w:tplc="240A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307839D2"/>
    <w:multiLevelType w:val="hybridMultilevel"/>
    <w:tmpl w:val="C450B5E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3CF259BD"/>
    <w:multiLevelType w:val="hybridMultilevel"/>
    <w:tmpl w:val="D28E2294"/>
    <w:lvl w:ilvl="0" w:tplc="240A000F">
      <w:start w:val="1"/>
      <w:numFmt w:val="decimal"/>
      <w:lvlText w:val="%1."/>
      <w:lvlJc w:val="left"/>
      <w:pPr>
        <w:ind w:left="720" w:hanging="360"/>
      </w:pPr>
      <w:rPr>
        <w:rFonts w:hint="default"/>
      </w:rPr>
    </w:lvl>
    <w:lvl w:ilvl="1" w:tplc="240A0003">
      <w:start w:val="1"/>
      <w:numFmt w:val="bullet"/>
      <w:lvlText w:val="o"/>
      <w:lvlJc w:val="left"/>
      <w:pPr>
        <w:ind w:left="1440" w:hanging="360"/>
      </w:pPr>
      <w:rPr>
        <w:rFonts w:ascii="Courier New" w:hAnsi="Courier New" w:cs="Courier New" w:hint="default"/>
      </w:rPr>
    </w:lvl>
    <w:lvl w:ilvl="2" w:tplc="240A0003">
      <w:start w:val="1"/>
      <w:numFmt w:val="bullet"/>
      <w:lvlText w:val="o"/>
      <w:lvlJc w:val="left"/>
      <w:pPr>
        <w:ind w:left="2160" w:hanging="180"/>
      </w:pPr>
      <w:rPr>
        <w:rFonts w:ascii="Courier New" w:hAnsi="Courier New" w:cs="Courier New" w:hint="default"/>
      </w:r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nsid w:val="4EA0034B"/>
    <w:multiLevelType w:val="hybridMultilevel"/>
    <w:tmpl w:val="1F1CE426"/>
    <w:lvl w:ilvl="0" w:tplc="240A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6AD52F39"/>
    <w:multiLevelType w:val="hybridMultilevel"/>
    <w:tmpl w:val="ACF0297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8"/>
  </w:num>
  <w:num w:numId="4">
    <w:abstractNumId w:val="7"/>
  </w:num>
  <w:num w:numId="5">
    <w:abstractNumId w:val="2"/>
  </w:num>
  <w:num w:numId="6">
    <w:abstractNumId w:val="0"/>
  </w:num>
  <w:num w:numId="7">
    <w:abstractNumId w:val="4"/>
  </w:num>
  <w:num w:numId="8">
    <w:abstractNumId w:val="6"/>
  </w:num>
  <w:num w:numId="9">
    <w:abstractNumId w:val="9"/>
  </w:num>
  <w:num w:numId="10">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2CA"/>
    <w:rsid w:val="00000908"/>
    <w:rsid w:val="00001C0A"/>
    <w:rsid w:val="000037A3"/>
    <w:rsid w:val="00012D9F"/>
    <w:rsid w:val="0001339A"/>
    <w:rsid w:val="000148B6"/>
    <w:rsid w:val="00015AA1"/>
    <w:rsid w:val="00020618"/>
    <w:rsid w:val="00031EAE"/>
    <w:rsid w:val="00032F4C"/>
    <w:rsid w:val="000455CC"/>
    <w:rsid w:val="00046A67"/>
    <w:rsid w:val="00053FA8"/>
    <w:rsid w:val="00060EDB"/>
    <w:rsid w:val="00071820"/>
    <w:rsid w:val="00072421"/>
    <w:rsid w:val="00072F5F"/>
    <w:rsid w:val="00081509"/>
    <w:rsid w:val="00082AD4"/>
    <w:rsid w:val="0008457B"/>
    <w:rsid w:val="000901D8"/>
    <w:rsid w:val="000920C7"/>
    <w:rsid w:val="00093B08"/>
    <w:rsid w:val="0009703A"/>
    <w:rsid w:val="000A259F"/>
    <w:rsid w:val="000C2CDA"/>
    <w:rsid w:val="000E7716"/>
    <w:rsid w:val="000E77FA"/>
    <w:rsid w:val="001008DB"/>
    <w:rsid w:val="00101F04"/>
    <w:rsid w:val="00102987"/>
    <w:rsid w:val="001071B3"/>
    <w:rsid w:val="00110122"/>
    <w:rsid w:val="00115DE4"/>
    <w:rsid w:val="00117EB3"/>
    <w:rsid w:val="00120152"/>
    <w:rsid w:val="0012068F"/>
    <w:rsid w:val="00122FBE"/>
    <w:rsid w:val="00125A2A"/>
    <w:rsid w:val="00140F57"/>
    <w:rsid w:val="00180707"/>
    <w:rsid w:val="00183DA1"/>
    <w:rsid w:val="001857E7"/>
    <w:rsid w:val="00191DF4"/>
    <w:rsid w:val="001A32C3"/>
    <w:rsid w:val="001A4916"/>
    <w:rsid w:val="001B18EF"/>
    <w:rsid w:val="001C1D80"/>
    <w:rsid w:val="001E1318"/>
    <w:rsid w:val="001E15B1"/>
    <w:rsid w:val="001F754C"/>
    <w:rsid w:val="002102E9"/>
    <w:rsid w:val="00216544"/>
    <w:rsid w:val="00217315"/>
    <w:rsid w:val="00231ADC"/>
    <w:rsid w:val="0024023E"/>
    <w:rsid w:val="00250067"/>
    <w:rsid w:val="00252B41"/>
    <w:rsid w:val="002630D7"/>
    <w:rsid w:val="00272E7E"/>
    <w:rsid w:val="00274998"/>
    <w:rsid w:val="00282E08"/>
    <w:rsid w:val="00282EC0"/>
    <w:rsid w:val="002852FC"/>
    <w:rsid w:val="002859AF"/>
    <w:rsid w:val="00285C8D"/>
    <w:rsid w:val="00286DDB"/>
    <w:rsid w:val="002A3FCC"/>
    <w:rsid w:val="002B1670"/>
    <w:rsid w:val="002B1959"/>
    <w:rsid w:val="002B3094"/>
    <w:rsid w:val="002B6568"/>
    <w:rsid w:val="002C3D7C"/>
    <w:rsid w:val="002C5102"/>
    <w:rsid w:val="002C5DF5"/>
    <w:rsid w:val="002D2B6B"/>
    <w:rsid w:val="002E0653"/>
    <w:rsid w:val="002E4894"/>
    <w:rsid w:val="002E5A3F"/>
    <w:rsid w:val="002F0AFA"/>
    <w:rsid w:val="002F3A95"/>
    <w:rsid w:val="002F6386"/>
    <w:rsid w:val="002F7996"/>
    <w:rsid w:val="00310152"/>
    <w:rsid w:val="00316E00"/>
    <w:rsid w:val="0032648C"/>
    <w:rsid w:val="00331800"/>
    <w:rsid w:val="003326A1"/>
    <w:rsid w:val="003424A6"/>
    <w:rsid w:val="00342B92"/>
    <w:rsid w:val="00342BBB"/>
    <w:rsid w:val="0034478A"/>
    <w:rsid w:val="00346928"/>
    <w:rsid w:val="0035054B"/>
    <w:rsid w:val="0035118F"/>
    <w:rsid w:val="00353053"/>
    <w:rsid w:val="0035505A"/>
    <w:rsid w:val="00370AA7"/>
    <w:rsid w:val="003758C8"/>
    <w:rsid w:val="003770CD"/>
    <w:rsid w:val="0038396E"/>
    <w:rsid w:val="00385082"/>
    <w:rsid w:val="0039304F"/>
    <w:rsid w:val="00394C6A"/>
    <w:rsid w:val="00397B77"/>
    <w:rsid w:val="003A17A0"/>
    <w:rsid w:val="003A6AE8"/>
    <w:rsid w:val="003B10F6"/>
    <w:rsid w:val="003B1B93"/>
    <w:rsid w:val="003B74EA"/>
    <w:rsid w:val="003B7A2A"/>
    <w:rsid w:val="003C67A5"/>
    <w:rsid w:val="003E1D90"/>
    <w:rsid w:val="003E3ACA"/>
    <w:rsid w:val="003E5D74"/>
    <w:rsid w:val="003E6C0D"/>
    <w:rsid w:val="004065BD"/>
    <w:rsid w:val="00410CA0"/>
    <w:rsid w:val="00412844"/>
    <w:rsid w:val="00412BA9"/>
    <w:rsid w:val="00414D93"/>
    <w:rsid w:val="004215D7"/>
    <w:rsid w:val="004316BE"/>
    <w:rsid w:val="00432371"/>
    <w:rsid w:val="004368D6"/>
    <w:rsid w:val="0044536F"/>
    <w:rsid w:val="00456E32"/>
    <w:rsid w:val="004578EB"/>
    <w:rsid w:val="0046370E"/>
    <w:rsid w:val="004667B2"/>
    <w:rsid w:val="00470033"/>
    <w:rsid w:val="00476120"/>
    <w:rsid w:val="00482ABB"/>
    <w:rsid w:val="00486BED"/>
    <w:rsid w:val="004941DC"/>
    <w:rsid w:val="004A224F"/>
    <w:rsid w:val="004A7046"/>
    <w:rsid w:val="004B4E1C"/>
    <w:rsid w:val="004C4F16"/>
    <w:rsid w:val="004C55FE"/>
    <w:rsid w:val="004D2EF3"/>
    <w:rsid w:val="004F000A"/>
    <w:rsid w:val="004F1515"/>
    <w:rsid w:val="00500B68"/>
    <w:rsid w:val="00502695"/>
    <w:rsid w:val="0050467D"/>
    <w:rsid w:val="0051497E"/>
    <w:rsid w:val="00531531"/>
    <w:rsid w:val="005430A2"/>
    <w:rsid w:val="00543C97"/>
    <w:rsid w:val="00546FBC"/>
    <w:rsid w:val="00550FA5"/>
    <w:rsid w:val="00554156"/>
    <w:rsid w:val="00560F5F"/>
    <w:rsid w:val="00563645"/>
    <w:rsid w:val="00564D2A"/>
    <w:rsid w:val="0057675C"/>
    <w:rsid w:val="00580FEA"/>
    <w:rsid w:val="005861E7"/>
    <w:rsid w:val="005928E7"/>
    <w:rsid w:val="005953D5"/>
    <w:rsid w:val="00596082"/>
    <w:rsid w:val="005A30B2"/>
    <w:rsid w:val="005A70E6"/>
    <w:rsid w:val="005B2278"/>
    <w:rsid w:val="005B30FF"/>
    <w:rsid w:val="005B32DC"/>
    <w:rsid w:val="005D027E"/>
    <w:rsid w:val="005D128D"/>
    <w:rsid w:val="005D3BF3"/>
    <w:rsid w:val="005E197D"/>
    <w:rsid w:val="005E57C1"/>
    <w:rsid w:val="005F5869"/>
    <w:rsid w:val="00602CB7"/>
    <w:rsid w:val="00605173"/>
    <w:rsid w:val="00606EEC"/>
    <w:rsid w:val="00615E5A"/>
    <w:rsid w:val="00617534"/>
    <w:rsid w:val="00622831"/>
    <w:rsid w:val="006418D1"/>
    <w:rsid w:val="00641A4F"/>
    <w:rsid w:val="00642938"/>
    <w:rsid w:val="00666E32"/>
    <w:rsid w:val="0067347F"/>
    <w:rsid w:val="00683AE3"/>
    <w:rsid w:val="006B22D9"/>
    <w:rsid w:val="006B63D0"/>
    <w:rsid w:val="006C098A"/>
    <w:rsid w:val="006C0E0A"/>
    <w:rsid w:val="006C3E39"/>
    <w:rsid w:val="006D6371"/>
    <w:rsid w:val="006F19B7"/>
    <w:rsid w:val="006F665B"/>
    <w:rsid w:val="006F743F"/>
    <w:rsid w:val="00703B2B"/>
    <w:rsid w:val="00715659"/>
    <w:rsid w:val="00720500"/>
    <w:rsid w:val="00722752"/>
    <w:rsid w:val="00723C53"/>
    <w:rsid w:val="00724E3E"/>
    <w:rsid w:val="00725DA7"/>
    <w:rsid w:val="00730F4E"/>
    <w:rsid w:val="00732644"/>
    <w:rsid w:val="0073746E"/>
    <w:rsid w:val="007376F1"/>
    <w:rsid w:val="0075608D"/>
    <w:rsid w:val="007657AE"/>
    <w:rsid w:val="00765C86"/>
    <w:rsid w:val="0078012E"/>
    <w:rsid w:val="00781E23"/>
    <w:rsid w:val="0078411E"/>
    <w:rsid w:val="007C4995"/>
    <w:rsid w:val="007C4E29"/>
    <w:rsid w:val="007C5494"/>
    <w:rsid w:val="007E7F3B"/>
    <w:rsid w:val="007F2111"/>
    <w:rsid w:val="007F224A"/>
    <w:rsid w:val="008010D6"/>
    <w:rsid w:val="00804B54"/>
    <w:rsid w:val="008076C3"/>
    <w:rsid w:val="00810747"/>
    <w:rsid w:val="00825585"/>
    <w:rsid w:val="00826B76"/>
    <w:rsid w:val="00835455"/>
    <w:rsid w:val="008371E9"/>
    <w:rsid w:val="00840D6C"/>
    <w:rsid w:val="00846F2B"/>
    <w:rsid w:val="00852893"/>
    <w:rsid w:val="00864418"/>
    <w:rsid w:val="00867E49"/>
    <w:rsid w:val="008723BB"/>
    <w:rsid w:val="0087487F"/>
    <w:rsid w:val="008807CE"/>
    <w:rsid w:val="008831F0"/>
    <w:rsid w:val="0088373A"/>
    <w:rsid w:val="00885B17"/>
    <w:rsid w:val="0088650C"/>
    <w:rsid w:val="008A74D7"/>
    <w:rsid w:val="008D0FB2"/>
    <w:rsid w:val="008D61A1"/>
    <w:rsid w:val="008F17EB"/>
    <w:rsid w:val="008F4DED"/>
    <w:rsid w:val="008F6314"/>
    <w:rsid w:val="009015FC"/>
    <w:rsid w:val="009039F5"/>
    <w:rsid w:val="00910553"/>
    <w:rsid w:val="009304D2"/>
    <w:rsid w:val="00934BC0"/>
    <w:rsid w:val="00941F96"/>
    <w:rsid w:val="009548BE"/>
    <w:rsid w:val="00954A7D"/>
    <w:rsid w:val="00961AB6"/>
    <w:rsid w:val="0097285E"/>
    <w:rsid w:val="009742C3"/>
    <w:rsid w:val="00974AAE"/>
    <w:rsid w:val="00982F67"/>
    <w:rsid w:val="00984176"/>
    <w:rsid w:val="00991477"/>
    <w:rsid w:val="00993CA8"/>
    <w:rsid w:val="009A1968"/>
    <w:rsid w:val="009A654D"/>
    <w:rsid w:val="009B1A13"/>
    <w:rsid w:val="009B4CE9"/>
    <w:rsid w:val="009C29F2"/>
    <w:rsid w:val="009C3961"/>
    <w:rsid w:val="009C4FFC"/>
    <w:rsid w:val="009D0E78"/>
    <w:rsid w:val="009D3B8C"/>
    <w:rsid w:val="009D63D9"/>
    <w:rsid w:val="009F4CBC"/>
    <w:rsid w:val="00A0230E"/>
    <w:rsid w:val="00A02CBA"/>
    <w:rsid w:val="00A060E2"/>
    <w:rsid w:val="00A07045"/>
    <w:rsid w:val="00A10E7C"/>
    <w:rsid w:val="00A11B91"/>
    <w:rsid w:val="00A3249A"/>
    <w:rsid w:val="00A36E25"/>
    <w:rsid w:val="00A3797F"/>
    <w:rsid w:val="00A4117A"/>
    <w:rsid w:val="00A439BB"/>
    <w:rsid w:val="00A526EE"/>
    <w:rsid w:val="00A636C6"/>
    <w:rsid w:val="00A73048"/>
    <w:rsid w:val="00A76B5B"/>
    <w:rsid w:val="00A84269"/>
    <w:rsid w:val="00A9257F"/>
    <w:rsid w:val="00AA3DC3"/>
    <w:rsid w:val="00AA41DE"/>
    <w:rsid w:val="00AB5D48"/>
    <w:rsid w:val="00AC170F"/>
    <w:rsid w:val="00AD7560"/>
    <w:rsid w:val="00B07FD2"/>
    <w:rsid w:val="00B102CA"/>
    <w:rsid w:val="00B15782"/>
    <w:rsid w:val="00B16BC3"/>
    <w:rsid w:val="00B30159"/>
    <w:rsid w:val="00B3644E"/>
    <w:rsid w:val="00B424FD"/>
    <w:rsid w:val="00B4351D"/>
    <w:rsid w:val="00B45699"/>
    <w:rsid w:val="00B46269"/>
    <w:rsid w:val="00B47640"/>
    <w:rsid w:val="00B569EC"/>
    <w:rsid w:val="00B60CAC"/>
    <w:rsid w:val="00B77378"/>
    <w:rsid w:val="00B8216F"/>
    <w:rsid w:val="00B8575E"/>
    <w:rsid w:val="00BA1284"/>
    <w:rsid w:val="00BA4BB1"/>
    <w:rsid w:val="00BA5724"/>
    <w:rsid w:val="00BB068D"/>
    <w:rsid w:val="00BC2EDE"/>
    <w:rsid w:val="00BD2F4A"/>
    <w:rsid w:val="00BE281D"/>
    <w:rsid w:val="00BE4B6F"/>
    <w:rsid w:val="00BF0478"/>
    <w:rsid w:val="00BF2B78"/>
    <w:rsid w:val="00C0102A"/>
    <w:rsid w:val="00C200D1"/>
    <w:rsid w:val="00C31CFA"/>
    <w:rsid w:val="00C41774"/>
    <w:rsid w:val="00C5570F"/>
    <w:rsid w:val="00C7497F"/>
    <w:rsid w:val="00C9406C"/>
    <w:rsid w:val="00C97E93"/>
    <w:rsid w:val="00C97ECE"/>
    <w:rsid w:val="00CB0022"/>
    <w:rsid w:val="00CB5B7D"/>
    <w:rsid w:val="00CB7FAD"/>
    <w:rsid w:val="00CC0C1E"/>
    <w:rsid w:val="00CC605D"/>
    <w:rsid w:val="00CD2EE0"/>
    <w:rsid w:val="00CD3472"/>
    <w:rsid w:val="00CE082C"/>
    <w:rsid w:val="00CE7C1B"/>
    <w:rsid w:val="00D01361"/>
    <w:rsid w:val="00D01C82"/>
    <w:rsid w:val="00D04325"/>
    <w:rsid w:val="00D05EF5"/>
    <w:rsid w:val="00D07C76"/>
    <w:rsid w:val="00D20DC1"/>
    <w:rsid w:val="00D2413D"/>
    <w:rsid w:val="00D3437F"/>
    <w:rsid w:val="00D35B99"/>
    <w:rsid w:val="00D370B0"/>
    <w:rsid w:val="00D40935"/>
    <w:rsid w:val="00D43306"/>
    <w:rsid w:val="00D43D23"/>
    <w:rsid w:val="00D47571"/>
    <w:rsid w:val="00D644BB"/>
    <w:rsid w:val="00D727AE"/>
    <w:rsid w:val="00D741B1"/>
    <w:rsid w:val="00D74DED"/>
    <w:rsid w:val="00D7647A"/>
    <w:rsid w:val="00D7791F"/>
    <w:rsid w:val="00D81754"/>
    <w:rsid w:val="00D970A1"/>
    <w:rsid w:val="00D970F0"/>
    <w:rsid w:val="00DB3655"/>
    <w:rsid w:val="00DB7798"/>
    <w:rsid w:val="00DD5D17"/>
    <w:rsid w:val="00DF0F01"/>
    <w:rsid w:val="00DF436A"/>
    <w:rsid w:val="00DF440E"/>
    <w:rsid w:val="00E03E7D"/>
    <w:rsid w:val="00E1413C"/>
    <w:rsid w:val="00E17C05"/>
    <w:rsid w:val="00E21406"/>
    <w:rsid w:val="00E25342"/>
    <w:rsid w:val="00E27E75"/>
    <w:rsid w:val="00E37420"/>
    <w:rsid w:val="00E407D3"/>
    <w:rsid w:val="00E42639"/>
    <w:rsid w:val="00E42AE9"/>
    <w:rsid w:val="00E43419"/>
    <w:rsid w:val="00E443DC"/>
    <w:rsid w:val="00E4720E"/>
    <w:rsid w:val="00E5165D"/>
    <w:rsid w:val="00E52E72"/>
    <w:rsid w:val="00E676CA"/>
    <w:rsid w:val="00E75222"/>
    <w:rsid w:val="00E77460"/>
    <w:rsid w:val="00E80E07"/>
    <w:rsid w:val="00E818E5"/>
    <w:rsid w:val="00E8533B"/>
    <w:rsid w:val="00E912ED"/>
    <w:rsid w:val="00E93B49"/>
    <w:rsid w:val="00EA2A97"/>
    <w:rsid w:val="00EB17A2"/>
    <w:rsid w:val="00EB3DE9"/>
    <w:rsid w:val="00EC7608"/>
    <w:rsid w:val="00EE3445"/>
    <w:rsid w:val="00EE37AF"/>
    <w:rsid w:val="00EE4081"/>
    <w:rsid w:val="00EE6926"/>
    <w:rsid w:val="00F040C2"/>
    <w:rsid w:val="00F1205A"/>
    <w:rsid w:val="00F17D3F"/>
    <w:rsid w:val="00F203E9"/>
    <w:rsid w:val="00F217FA"/>
    <w:rsid w:val="00F217FD"/>
    <w:rsid w:val="00F2406F"/>
    <w:rsid w:val="00F27CCB"/>
    <w:rsid w:val="00F47A47"/>
    <w:rsid w:val="00F53096"/>
    <w:rsid w:val="00F64BEC"/>
    <w:rsid w:val="00F71501"/>
    <w:rsid w:val="00F76333"/>
    <w:rsid w:val="00F86445"/>
    <w:rsid w:val="00F87F2A"/>
    <w:rsid w:val="00F960BC"/>
    <w:rsid w:val="00FA515B"/>
    <w:rsid w:val="00FB44BF"/>
    <w:rsid w:val="00FB638A"/>
    <w:rsid w:val="00FC0941"/>
    <w:rsid w:val="00FC6451"/>
    <w:rsid w:val="00FF3516"/>
    <w:rsid w:val="00FF6319"/>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Table Grid" w:uiPriority="59"/>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atentStyles>
  <w:style w:type="paragraph" w:default="1" w:styleId="Normal">
    <w:name w:val="Normal"/>
    <w:qFormat/>
    <w:rsid w:val="00B30159"/>
    <w:pPr>
      <w:spacing w:line="276" w:lineRule="auto"/>
    </w:pPr>
    <w:rPr>
      <w:rFonts w:asciiTheme="minorHAnsi" w:hAnsiTheme="minorHAnsi"/>
      <w:szCs w:val="24"/>
    </w:rPr>
  </w:style>
  <w:style w:type="paragraph" w:styleId="Heading1">
    <w:name w:val="heading 1"/>
    <w:basedOn w:val="Normal"/>
    <w:next w:val="Normal"/>
    <w:qFormat/>
    <w:rsid w:val="003758C8"/>
    <w:pPr>
      <w:outlineLvl w:val="0"/>
    </w:pPr>
    <w:rPr>
      <w:i/>
    </w:rPr>
  </w:style>
  <w:style w:type="paragraph" w:styleId="Heading2">
    <w:name w:val="heading 2"/>
    <w:basedOn w:val="Normal"/>
    <w:next w:val="Normal"/>
    <w:link w:val="Heading2Char"/>
    <w:unhideWhenUsed/>
    <w:qFormat/>
    <w:rsid w:val="003758C8"/>
    <w:pPr>
      <w:numPr>
        <w:numId w:val="1"/>
      </w:numPr>
      <w:spacing w:before="240" w:after="12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3758C8"/>
    <w:pPr>
      <w:spacing w:line="240" w:lineRule="auto"/>
    </w:pPr>
    <w:rPr>
      <w:rFonts w:ascii="Tahoma" w:hAnsi="Tahoma" w:cs="Tahoma"/>
      <w:sz w:val="16"/>
      <w:szCs w:val="16"/>
    </w:rPr>
  </w:style>
  <w:style w:type="paragraph" w:styleId="Title">
    <w:name w:val="Title"/>
    <w:basedOn w:val="Normal"/>
    <w:next w:val="Normal"/>
    <w:link w:val="TitleChar"/>
    <w:unhideWhenUsed/>
    <w:qFormat/>
    <w:rsid w:val="003758C8"/>
    <w:pPr>
      <w:spacing w:after="200"/>
    </w:pPr>
    <w:rPr>
      <w:sz w:val="22"/>
    </w:rPr>
  </w:style>
  <w:style w:type="paragraph" w:customStyle="1" w:styleId="Name">
    <w:name w:val="Name"/>
    <w:basedOn w:val="Normal"/>
    <w:qFormat/>
    <w:rsid w:val="008723BB"/>
    <w:rPr>
      <w:b/>
      <w:bCs/>
      <w:sz w:val="22"/>
      <w:szCs w:val="20"/>
    </w:rPr>
  </w:style>
  <w:style w:type="character" w:styleId="PlaceholderText">
    <w:name w:val="Placeholder Text"/>
    <w:basedOn w:val="DefaultParagraphFont"/>
    <w:uiPriority w:val="99"/>
    <w:semiHidden/>
    <w:rsid w:val="008723BB"/>
    <w:rPr>
      <w:color w:val="808080"/>
    </w:rPr>
  </w:style>
  <w:style w:type="character" w:customStyle="1" w:styleId="BalloonTextChar">
    <w:name w:val="Balloon Text Char"/>
    <w:basedOn w:val="DefaultParagraphFont"/>
    <w:link w:val="BalloonText"/>
    <w:semiHidden/>
    <w:rsid w:val="003758C8"/>
    <w:rPr>
      <w:rFonts w:ascii="Tahoma" w:hAnsi="Tahoma" w:cs="Tahoma"/>
      <w:sz w:val="16"/>
      <w:szCs w:val="16"/>
    </w:rPr>
  </w:style>
  <w:style w:type="character" w:customStyle="1" w:styleId="Heading2Char">
    <w:name w:val="Heading 2 Char"/>
    <w:basedOn w:val="DefaultParagraphFont"/>
    <w:link w:val="Heading2"/>
    <w:rsid w:val="003758C8"/>
    <w:rPr>
      <w:rFonts w:asciiTheme="minorHAnsi" w:hAnsiTheme="minorHAnsi"/>
      <w:b/>
      <w:szCs w:val="24"/>
    </w:rPr>
  </w:style>
  <w:style w:type="table" w:styleId="TableGrid">
    <w:name w:val="Table Grid"/>
    <w:basedOn w:val="Table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eChar">
    <w:name w:val="Title Char"/>
    <w:basedOn w:val="DefaultParagraphFont"/>
    <w:link w:val="Title"/>
    <w:rsid w:val="003758C8"/>
    <w:rPr>
      <w:rFonts w:asciiTheme="minorHAnsi" w:hAnsiTheme="minorHAnsi"/>
      <w:sz w:val="22"/>
      <w:szCs w:val="24"/>
    </w:rPr>
  </w:style>
  <w:style w:type="paragraph" w:styleId="ListParagraph">
    <w:name w:val="List Paragraph"/>
    <w:basedOn w:val="Normal"/>
    <w:uiPriority w:val="34"/>
    <w:unhideWhenUsed/>
    <w:qFormat/>
    <w:rsid w:val="00B102CA"/>
    <w:pPr>
      <w:ind w:left="720"/>
      <w:contextualSpacing/>
    </w:pPr>
  </w:style>
  <w:style w:type="character" w:styleId="Hyperlink">
    <w:name w:val="Hyperlink"/>
    <w:basedOn w:val="DefaultParagraphFont"/>
    <w:unhideWhenUsed/>
    <w:rsid w:val="00BA5724"/>
    <w:rPr>
      <w:color w:val="0000FF" w:themeColor="hyperlink"/>
      <w:u w:val="single"/>
    </w:rPr>
  </w:style>
  <w:style w:type="character" w:customStyle="1" w:styleId="BodyText2Char">
    <w:name w:val="Body Text 2 Char"/>
    <w:link w:val="BodyText2"/>
    <w:rsid w:val="00B8575E"/>
  </w:style>
  <w:style w:type="paragraph" w:styleId="BodyText2">
    <w:name w:val="Body Text 2"/>
    <w:basedOn w:val="Normal"/>
    <w:link w:val="BodyText2Char"/>
    <w:rsid w:val="00B8575E"/>
    <w:pPr>
      <w:spacing w:line="240" w:lineRule="auto"/>
      <w:ind w:left="720"/>
    </w:pPr>
    <w:rPr>
      <w:rFonts w:ascii="Times New Roman" w:hAnsi="Times New Roman"/>
      <w:szCs w:val="20"/>
    </w:rPr>
  </w:style>
  <w:style w:type="character" w:customStyle="1" w:styleId="BodyText2Char1">
    <w:name w:val="Body Text 2 Char1"/>
    <w:basedOn w:val="DefaultParagraphFont"/>
    <w:semiHidden/>
    <w:rsid w:val="00B8575E"/>
    <w:rPr>
      <w:rFonts w:asciiTheme="minorHAnsi" w:hAnsiTheme="minorHAnsi"/>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Table Grid" w:uiPriority="59"/>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atentStyles>
  <w:style w:type="paragraph" w:default="1" w:styleId="Normal">
    <w:name w:val="Normal"/>
    <w:qFormat/>
    <w:rsid w:val="00B30159"/>
    <w:pPr>
      <w:spacing w:line="276" w:lineRule="auto"/>
    </w:pPr>
    <w:rPr>
      <w:rFonts w:asciiTheme="minorHAnsi" w:hAnsiTheme="minorHAnsi"/>
      <w:szCs w:val="24"/>
    </w:rPr>
  </w:style>
  <w:style w:type="paragraph" w:styleId="Heading1">
    <w:name w:val="heading 1"/>
    <w:basedOn w:val="Normal"/>
    <w:next w:val="Normal"/>
    <w:qFormat/>
    <w:rsid w:val="003758C8"/>
    <w:pPr>
      <w:outlineLvl w:val="0"/>
    </w:pPr>
    <w:rPr>
      <w:i/>
    </w:rPr>
  </w:style>
  <w:style w:type="paragraph" w:styleId="Heading2">
    <w:name w:val="heading 2"/>
    <w:basedOn w:val="Normal"/>
    <w:next w:val="Normal"/>
    <w:link w:val="Heading2Char"/>
    <w:unhideWhenUsed/>
    <w:qFormat/>
    <w:rsid w:val="003758C8"/>
    <w:pPr>
      <w:numPr>
        <w:numId w:val="1"/>
      </w:numPr>
      <w:spacing w:before="240" w:after="12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3758C8"/>
    <w:pPr>
      <w:spacing w:line="240" w:lineRule="auto"/>
    </w:pPr>
    <w:rPr>
      <w:rFonts w:ascii="Tahoma" w:hAnsi="Tahoma" w:cs="Tahoma"/>
      <w:sz w:val="16"/>
      <w:szCs w:val="16"/>
    </w:rPr>
  </w:style>
  <w:style w:type="paragraph" w:styleId="Title">
    <w:name w:val="Title"/>
    <w:basedOn w:val="Normal"/>
    <w:next w:val="Normal"/>
    <w:link w:val="TitleChar"/>
    <w:unhideWhenUsed/>
    <w:qFormat/>
    <w:rsid w:val="003758C8"/>
    <w:pPr>
      <w:spacing w:after="200"/>
    </w:pPr>
    <w:rPr>
      <w:sz w:val="22"/>
    </w:rPr>
  </w:style>
  <w:style w:type="paragraph" w:customStyle="1" w:styleId="Name">
    <w:name w:val="Name"/>
    <w:basedOn w:val="Normal"/>
    <w:qFormat/>
    <w:rsid w:val="008723BB"/>
    <w:rPr>
      <w:b/>
      <w:bCs/>
      <w:sz w:val="22"/>
      <w:szCs w:val="20"/>
    </w:rPr>
  </w:style>
  <w:style w:type="character" w:styleId="PlaceholderText">
    <w:name w:val="Placeholder Text"/>
    <w:basedOn w:val="DefaultParagraphFont"/>
    <w:uiPriority w:val="99"/>
    <w:semiHidden/>
    <w:rsid w:val="008723BB"/>
    <w:rPr>
      <w:color w:val="808080"/>
    </w:rPr>
  </w:style>
  <w:style w:type="character" w:customStyle="1" w:styleId="BalloonTextChar">
    <w:name w:val="Balloon Text Char"/>
    <w:basedOn w:val="DefaultParagraphFont"/>
    <w:link w:val="BalloonText"/>
    <w:semiHidden/>
    <w:rsid w:val="003758C8"/>
    <w:rPr>
      <w:rFonts w:ascii="Tahoma" w:hAnsi="Tahoma" w:cs="Tahoma"/>
      <w:sz w:val="16"/>
      <w:szCs w:val="16"/>
    </w:rPr>
  </w:style>
  <w:style w:type="character" w:customStyle="1" w:styleId="Heading2Char">
    <w:name w:val="Heading 2 Char"/>
    <w:basedOn w:val="DefaultParagraphFont"/>
    <w:link w:val="Heading2"/>
    <w:rsid w:val="003758C8"/>
    <w:rPr>
      <w:rFonts w:asciiTheme="minorHAnsi" w:hAnsiTheme="minorHAnsi"/>
      <w:b/>
      <w:szCs w:val="24"/>
    </w:rPr>
  </w:style>
  <w:style w:type="table" w:styleId="TableGrid">
    <w:name w:val="Table Grid"/>
    <w:basedOn w:val="TableNormal"/>
    <w:uiPriority w:val="59"/>
    <w:rsid w:val="0087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eChar">
    <w:name w:val="Title Char"/>
    <w:basedOn w:val="DefaultParagraphFont"/>
    <w:link w:val="Title"/>
    <w:rsid w:val="003758C8"/>
    <w:rPr>
      <w:rFonts w:asciiTheme="minorHAnsi" w:hAnsiTheme="minorHAnsi"/>
      <w:sz w:val="22"/>
      <w:szCs w:val="24"/>
    </w:rPr>
  </w:style>
  <w:style w:type="paragraph" w:styleId="ListParagraph">
    <w:name w:val="List Paragraph"/>
    <w:basedOn w:val="Normal"/>
    <w:uiPriority w:val="34"/>
    <w:unhideWhenUsed/>
    <w:qFormat/>
    <w:rsid w:val="00B102CA"/>
    <w:pPr>
      <w:ind w:left="720"/>
      <w:contextualSpacing/>
    </w:pPr>
  </w:style>
  <w:style w:type="character" w:styleId="Hyperlink">
    <w:name w:val="Hyperlink"/>
    <w:basedOn w:val="DefaultParagraphFont"/>
    <w:unhideWhenUsed/>
    <w:rsid w:val="00BA5724"/>
    <w:rPr>
      <w:color w:val="0000FF" w:themeColor="hyperlink"/>
      <w:u w:val="single"/>
    </w:rPr>
  </w:style>
  <w:style w:type="character" w:customStyle="1" w:styleId="BodyText2Char">
    <w:name w:val="Body Text 2 Char"/>
    <w:link w:val="BodyText2"/>
    <w:rsid w:val="00B8575E"/>
  </w:style>
  <w:style w:type="paragraph" w:styleId="BodyText2">
    <w:name w:val="Body Text 2"/>
    <w:basedOn w:val="Normal"/>
    <w:link w:val="BodyText2Char"/>
    <w:rsid w:val="00B8575E"/>
    <w:pPr>
      <w:spacing w:line="240" w:lineRule="auto"/>
      <w:ind w:left="720"/>
    </w:pPr>
    <w:rPr>
      <w:rFonts w:ascii="Times New Roman" w:hAnsi="Times New Roman"/>
      <w:szCs w:val="20"/>
    </w:rPr>
  </w:style>
  <w:style w:type="character" w:customStyle="1" w:styleId="BodyText2Char1">
    <w:name w:val="Body Text 2 Char1"/>
    <w:basedOn w:val="DefaultParagraphFont"/>
    <w:semiHidden/>
    <w:rsid w:val="00B8575E"/>
    <w:rPr>
      <w:rFonts w:asciiTheme="minorHAnsi" w:hAnsiTheme="minorHAns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747310">
      <w:bodyDiv w:val="1"/>
      <w:marLeft w:val="0"/>
      <w:marRight w:val="0"/>
      <w:marTop w:val="0"/>
      <w:marBottom w:val="0"/>
      <w:divBdr>
        <w:top w:val="none" w:sz="0" w:space="0" w:color="auto"/>
        <w:left w:val="none" w:sz="0" w:space="0" w:color="auto"/>
        <w:bottom w:val="none" w:sz="0" w:space="0" w:color="auto"/>
        <w:right w:val="none" w:sz="0" w:space="0" w:color="auto"/>
      </w:divBdr>
    </w:div>
    <w:div w:id="715854571">
      <w:bodyDiv w:val="1"/>
      <w:marLeft w:val="0"/>
      <w:marRight w:val="0"/>
      <w:marTop w:val="0"/>
      <w:marBottom w:val="0"/>
      <w:divBdr>
        <w:top w:val="none" w:sz="0" w:space="0" w:color="auto"/>
        <w:left w:val="none" w:sz="0" w:space="0" w:color="auto"/>
        <w:bottom w:val="none" w:sz="0" w:space="0" w:color="auto"/>
        <w:right w:val="none" w:sz="0" w:space="0" w:color="auto"/>
      </w:divBdr>
      <w:divsChild>
        <w:div w:id="1791512873">
          <w:marLeft w:val="0"/>
          <w:marRight w:val="0"/>
          <w:marTop w:val="0"/>
          <w:marBottom w:val="0"/>
          <w:divBdr>
            <w:top w:val="none" w:sz="0" w:space="0" w:color="auto"/>
            <w:left w:val="none" w:sz="0" w:space="0" w:color="auto"/>
            <w:bottom w:val="none" w:sz="0" w:space="0" w:color="auto"/>
            <w:right w:val="none" w:sz="0" w:space="0" w:color="auto"/>
          </w:divBdr>
          <w:divsChild>
            <w:div w:id="471757338">
              <w:marLeft w:val="0"/>
              <w:marRight w:val="0"/>
              <w:marTop w:val="0"/>
              <w:marBottom w:val="0"/>
              <w:divBdr>
                <w:top w:val="none" w:sz="0" w:space="0" w:color="auto"/>
                <w:left w:val="none" w:sz="0" w:space="0" w:color="auto"/>
                <w:bottom w:val="none" w:sz="0" w:space="0" w:color="auto"/>
                <w:right w:val="none" w:sz="0" w:space="0" w:color="auto"/>
              </w:divBdr>
              <w:divsChild>
                <w:div w:id="720136240">
                  <w:marLeft w:val="0"/>
                  <w:marRight w:val="0"/>
                  <w:marTop w:val="0"/>
                  <w:marBottom w:val="0"/>
                  <w:divBdr>
                    <w:top w:val="none" w:sz="0" w:space="0" w:color="auto"/>
                    <w:left w:val="none" w:sz="0" w:space="0" w:color="auto"/>
                    <w:bottom w:val="none" w:sz="0" w:space="0" w:color="auto"/>
                    <w:right w:val="none" w:sz="0" w:space="0" w:color="auto"/>
                  </w:divBdr>
                  <w:divsChild>
                    <w:div w:id="751972003">
                      <w:marLeft w:val="0"/>
                      <w:marRight w:val="0"/>
                      <w:marTop w:val="0"/>
                      <w:marBottom w:val="0"/>
                      <w:divBdr>
                        <w:top w:val="none" w:sz="0" w:space="0" w:color="auto"/>
                        <w:left w:val="none" w:sz="0" w:space="0" w:color="auto"/>
                        <w:bottom w:val="none" w:sz="0" w:space="0" w:color="auto"/>
                        <w:right w:val="none" w:sz="0" w:space="0" w:color="auto"/>
                      </w:divBdr>
                      <w:divsChild>
                        <w:div w:id="865555209">
                          <w:marLeft w:val="0"/>
                          <w:marRight w:val="0"/>
                          <w:marTop w:val="0"/>
                          <w:marBottom w:val="0"/>
                          <w:divBdr>
                            <w:top w:val="none" w:sz="0" w:space="0" w:color="auto"/>
                            <w:left w:val="none" w:sz="0" w:space="0" w:color="auto"/>
                            <w:bottom w:val="none" w:sz="0" w:space="0" w:color="auto"/>
                            <w:right w:val="none" w:sz="0" w:space="0" w:color="auto"/>
                          </w:divBdr>
                          <w:divsChild>
                            <w:div w:id="272710354">
                              <w:marLeft w:val="0"/>
                              <w:marRight w:val="0"/>
                              <w:marTop w:val="0"/>
                              <w:marBottom w:val="0"/>
                              <w:divBdr>
                                <w:top w:val="none" w:sz="0" w:space="0" w:color="auto"/>
                                <w:left w:val="none" w:sz="0" w:space="0" w:color="auto"/>
                                <w:bottom w:val="none" w:sz="0" w:space="0" w:color="auto"/>
                                <w:right w:val="none" w:sz="0" w:space="0" w:color="auto"/>
                              </w:divBdr>
                              <w:divsChild>
                                <w:div w:id="1813447834">
                                  <w:marLeft w:val="0"/>
                                  <w:marRight w:val="0"/>
                                  <w:marTop w:val="0"/>
                                  <w:marBottom w:val="0"/>
                                  <w:divBdr>
                                    <w:top w:val="none" w:sz="0" w:space="0" w:color="auto"/>
                                    <w:left w:val="none" w:sz="0" w:space="0" w:color="auto"/>
                                    <w:bottom w:val="none" w:sz="0" w:space="0" w:color="auto"/>
                                    <w:right w:val="none" w:sz="0" w:space="0" w:color="auto"/>
                                  </w:divBdr>
                                  <w:divsChild>
                                    <w:div w:id="846943000">
                                      <w:marLeft w:val="0"/>
                                      <w:marRight w:val="0"/>
                                      <w:marTop w:val="0"/>
                                      <w:marBottom w:val="0"/>
                                      <w:divBdr>
                                        <w:top w:val="none" w:sz="0" w:space="0" w:color="auto"/>
                                        <w:left w:val="none" w:sz="0" w:space="0" w:color="auto"/>
                                        <w:bottom w:val="none" w:sz="0" w:space="0" w:color="auto"/>
                                        <w:right w:val="none" w:sz="0" w:space="0" w:color="auto"/>
                                      </w:divBdr>
                                      <w:divsChild>
                                        <w:div w:id="881096387">
                                          <w:marLeft w:val="0"/>
                                          <w:marRight w:val="0"/>
                                          <w:marTop w:val="0"/>
                                          <w:marBottom w:val="0"/>
                                          <w:divBdr>
                                            <w:top w:val="none" w:sz="0" w:space="0" w:color="auto"/>
                                            <w:left w:val="none" w:sz="0" w:space="0" w:color="auto"/>
                                            <w:bottom w:val="none" w:sz="0" w:space="0" w:color="auto"/>
                                            <w:right w:val="none" w:sz="0" w:space="0" w:color="auto"/>
                                          </w:divBdr>
                                          <w:divsChild>
                                            <w:div w:id="49378941">
                                              <w:marLeft w:val="0"/>
                                              <w:marRight w:val="0"/>
                                              <w:marTop w:val="0"/>
                                              <w:marBottom w:val="0"/>
                                              <w:divBdr>
                                                <w:top w:val="none" w:sz="0" w:space="0" w:color="auto"/>
                                                <w:left w:val="none" w:sz="0" w:space="0" w:color="auto"/>
                                                <w:bottom w:val="none" w:sz="0" w:space="0" w:color="auto"/>
                                                <w:right w:val="none" w:sz="0" w:space="0" w:color="auto"/>
                                              </w:divBdr>
                                              <w:divsChild>
                                                <w:div w:id="894581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50893591">
      <w:bodyDiv w:val="1"/>
      <w:marLeft w:val="0"/>
      <w:marRight w:val="0"/>
      <w:marTop w:val="0"/>
      <w:marBottom w:val="0"/>
      <w:divBdr>
        <w:top w:val="none" w:sz="0" w:space="0" w:color="auto"/>
        <w:left w:val="none" w:sz="0" w:space="0" w:color="auto"/>
        <w:bottom w:val="none" w:sz="0" w:space="0" w:color="auto"/>
        <w:right w:val="none" w:sz="0" w:space="0" w:color="auto"/>
      </w:divBdr>
    </w:div>
    <w:div w:id="1251740097">
      <w:bodyDiv w:val="1"/>
      <w:marLeft w:val="0"/>
      <w:marRight w:val="0"/>
      <w:marTop w:val="0"/>
      <w:marBottom w:val="0"/>
      <w:divBdr>
        <w:top w:val="none" w:sz="0" w:space="0" w:color="auto"/>
        <w:left w:val="none" w:sz="0" w:space="0" w:color="auto"/>
        <w:bottom w:val="none" w:sz="0" w:space="0" w:color="auto"/>
        <w:right w:val="none" w:sz="0" w:space="0" w:color="auto"/>
      </w:divBdr>
    </w:div>
    <w:div w:id="1693729459">
      <w:bodyDiv w:val="1"/>
      <w:marLeft w:val="0"/>
      <w:marRight w:val="0"/>
      <w:marTop w:val="0"/>
      <w:marBottom w:val="0"/>
      <w:divBdr>
        <w:top w:val="none" w:sz="0" w:space="0" w:color="auto"/>
        <w:left w:val="none" w:sz="0" w:space="0" w:color="auto"/>
        <w:bottom w:val="none" w:sz="0" w:space="0" w:color="auto"/>
        <w:right w:val="none" w:sz="0" w:space="0" w:color="auto"/>
      </w:divBdr>
    </w:div>
    <w:div w:id="21360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fayad\AppData\Roaming\Microsoft\Templates\MS_InformalMeetingMinutes.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886AC8D05134A7AB325014B21B5F74C"/>
        <w:category>
          <w:name w:val="General"/>
          <w:gallery w:val="placeholder"/>
        </w:category>
        <w:types>
          <w:type w:val="bbPlcHdr"/>
        </w:types>
        <w:behaviors>
          <w:behavior w:val="content"/>
        </w:behaviors>
        <w:guid w:val="{164022C7-7B2D-45ED-AD51-C9A662DD9BBC}"/>
      </w:docPartPr>
      <w:docPartBody>
        <w:p w:rsidR="008677CB" w:rsidRDefault="00D9367B">
          <w:pPr>
            <w:pStyle w:val="9886AC8D05134A7AB325014B21B5F74C"/>
          </w:pPr>
          <w:r>
            <w:rPr>
              <w:rStyle w:val="Italic"/>
            </w:rPr>
            <w:t>[Click to select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2"/>
  </w:compat>
  <w:rsids>
    <w:rsidRoot w:val="00D9367B"/>
    <w:rsid w:val="001441C9"/>
    <w:rsid w:val="0053142B"/>
    <w:rsid w:val="00746030"/>
    <w:rsid w:val="008314FD"/>
    <w:rsid w:val="008677CB"/>
    <w:rsid w:val="00BB1677"/>
    <w:rsid w:val="00D9367B"/>
    <w:rsid w:val="00FF4549"/>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77C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FA094CC4F74E8496462B75A88671DA">
    <w:name w:val="D9FA094CC4F74E8496462B75A88671DA"/>
    <w:rsid w:val="008677CB"/>
  </w:style>
  <w:style w:type="character" w:customStyle="1" w:styleId="Italic">
    <w:name w:val="Italic"/>
    <w:basedOn w:val="DefaultParagraphFont"/>
    <w:rsid w:val="008677CB"/>
    <w:rPr>
      <w:i/>
      <w:iCs/>
    </w:rPr>
  </w:style>
  <w:style w:type="paragraph" w:customStyle="1" w:styleId="9886AC8D05134A7AB325014B21B5F74C">
    <w:name w:val="9886AC8D05134A7AB325014B21B5F74C"/>
    <w:rsid w:val="008677CB"/>
  </w:style>
  <w:style w:type="paragraph" w:customStyle="1" w:styleId="8F08C7648911492B8BFE8DE8EFA6CF98">
    <w:name w:val="8F08C7648911492B8BFE8DE8EFA6CF98"/>
    <w:rsid w:val="008677CB"/>
  </w:style>
  <w:style w:type="paragraph" w:customStyle="1" w:styleId="4068E449C5734C46AD85939B062D1A29">
    <w:name w:val="4068E449C5734C46AD85939B062D1A29"/>
    <w:rsid w:val="008677CB"/>
  </w:style>
  <w:style w:type="paragraph" w:customStyle="1" w:styleId="A38A01F3A370490282BAEBD7D0CCBECE">
    <w:name w:val="A38A01F3A370490282BAEBD7D0CCBECE"/>
    <w:rsid w:val="008677CB"/>
  </w:style>
  <w:style w:type="paragraph" w:customStyle="1" w:styleId="04984D553B8B4DE3B23DE5BB5F182F46">
    <w:name w:val="04984D553B8B4DE3B23DE5BB5F182F46"/>
    <w:rsid w:val="008677CB"/>
  </w:style>
  <w:style w:type="paragraph" w:customStyle="1" w:styleId="E766697DCEDD41CCAC3B0C66BA43A885">
    <w:name w:val="E766697DCEDD41CCAC3B0C66BA43A885"/>
    <w:rsid w:val="008677CB"/>
  </w:style>
  <w:style w:type="paragraph" w:customStyle="1" w:styleId="8F551AB1CFD84273BC0B5B8FD42E4F55">
    <w:name w:val="8F551AB1CFD84273BC0B5B8FD42E4F55"/>
    <w:rsid w:val="008677CB"/>
  </w:style>
  <w:style w:type="paragraph" w:customStyle="1" w:styleId="3B3F136EFBB94D62BF2746A5F0E371D3">
    <w:name w:val="3B3F136EFBB94D62BF2746A5F0E371D3"/>
    <w:rsid w:val="008677CB"/>
  </w:style>
  <w:style w:type="paragraph" w:customStyle="1" w:styleId="E67C5285D4C647D582BE6545B8F8F6FE">
    <w:name w:val="E67C5285D4C647D582BE6545B8F8F6FE"/>
    <w:rsid w:val="008677C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3C07F3-FFF9-4AAA-A8C1-7A91F2BCF6CC}">
  <ds:schemaRefs>
    <ds:schemaRef ds:uri="http://schemas.microsoft.com/sharepoint/v3/contenttype/forms"/>
  </ds:schemaRefs>
</ds:datastoreItem>
</file>

<file path=customXml/itemProps2.xml><?xml version="1.0" encoding="utf-8"?>
<ds:datastoreItem xmlns:ds="http://schemas.openxmlformats.org/officeDocument/2006/customXml" ds:itemID="{309C5D95-F4A5-4F49-9675-3517BD4734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MS_InformalMeetingMinutes</Template>
  <TotalTime>229</TotalTime>
  <Pages>5</Pages>
  <Words>1645</Words>
  <Characters>8469</Characters>
  <Application>Microsoft Office Word</Application>
  <DocSecurity>0</DocSecurity>
  <Lines>70</Lines>
  <Paragraphs>20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Minutes for organization meeting (short form)</vt:lpstr>
      <vt:lpstr>Minutes for organization meeting (short form)</vt:lpstr>
    </vt:vector>
  </TitlesOfParts>
  <Company/>
  <LinksUpToDate>false</LinksUpToDate>
  <CharactersWithSpaces>10094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for organization meeting (short form)</dc:title>
  <dc:creator>cfayad</dc:creator>
  <cp:lastModifiedBy>Portatil CCB</cp:lastModifiedBy>
  <cp:revision>7</cp:revision>
  <cp:lastPrinted>2011-12-22T15:28:00Z</cp:lastPrinted>
  <dcterms:created xsi:type="dcterms:W3CDTF">2013-08-23T17:14:00Z</dcterms:created>
  <dcterms:modified xsi:type="dcterms:W3CDTF">2013-08-23T21:02:00Z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TC010184141033</vt:lpwstr>
  </property>
</Properties>
</file>